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D8" w:rsidRDefault="009260D8" w:rsidP="00DA172E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360" w:lineRule="auto"/>
        <w:ind w:firstLine="8080"/>
        <w:jc w:val="center"/>
        <w:rPr>
          <w:b/>
          <w:color w:val="auto"/>
          <w:sz w:val="28"/>
          <w:szCs w:val="28"/>
        </w:rPr>
      </w:pPr>
    </w:p>
    <w:p w:rsidR="00192045" w:rsidRPr="003D0226" w:rsidRDefault="00192045" w:rsidP="00DA0308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ind w:firstLine="8080"/>
        <w:jc w:val="center"/>
        <w:rPr>
          <w:b/>
          <w:color w:val="auto"/>
          <w:sz w:val="28"/>
          <w:szCs w:val="28"/>
        </w:rPr>
      </w:pPr>
    </w:p>
    <w:p w:rsidR="009260D8" w:rsidRPr="003D0226" w:rsidRDefault="009260D8" w:rsidP="009260D8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jc w:val="center"/>
        <w:rPr>
          <w:b/>
          <w:color w:val="auto"/>
          <w:sz w:val="28"/>
          <w:szCs w:val="28"/>
        </w:rPr>
      </w:pPr>
    </w:p>
    <w:p w:rsidR="009413DC" w:rsidRPr="003D0226" w:rsidRDefault="009413DC" w:rsidP="00FF30FF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120"/>
        <w:jc w:val="center"/>
        <w:rPr>
          <w:b/>
          <w:color w:val="auto"/>
          <w:sz w:val="28"/>
          <w:szCs w:val="28"/>
        </w:rPr>
      </w:pPr>
    </w:p>
    <w:p w:rsidR="00D84C9F" w:rsidRPr="009260D8" w:rsidRDefault="00D84C9F" w:rsidP="00FF30FF">
      <w:pPr>
        <w:pStyle w:val="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120"/>
        <w:jc w:val="center"/>
        <w:rPr>
          <w:b/>
          <w:color w:val="auto"/>
          <w:sz w:val="28"/>
          <w:szCs w:val="28"/>
        </w:rPr>
      </w:pPr>
      <w:r w:rsidRPr="009260D8">
        <w:rPr>
          <w:b/>
          <w:color w:val="auto"/>
          <w:sz w:val="28"/>
          <w:szCs w:val="28"/>
        </w:rPr>
        <w:t xml:space="preserve">ФОРМА </w:t>
      </w:r>
      <w:r w:rsidR="009260D8">
        <w:rPr>
          <w:b/>
          <w:color w:val="auto"/>
          <w:sz w:val="28"/>
          <w:szCs w:val="28"/>
        </w:rPr>
        <w:t>ДОКЛАДА</w:t>
      </w:r>
    </w:p>
    <w:p w:rsidR="00221586" w:rsidRPr="000C1292" w:rsidRDefault="00221586" w:rsidP="00F3421C">
      <w:pPr>
        <w:pStyle w:val="1"/>
        <w:tabs>
          <w:tab w:val="left" w:pos="2160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ind w:left="10348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302" w:type="dxa"/>
        <w:tblInd w:w="-176" w:type="dxa"/>
        <w:tblLayout w:type="fixed"/>
        <w:tblLook w:val="04A0"/>
      </w:tblPr>
      <w:tblGrid>
        <w:gridCol w:w="236"/>
        <w:gridCol w:w="330"/>
        <w:gridCol w:w="360"/>
        <w:gridCol w:w="401"/>
        <w:gridCol w:w="1029"/>
        <w:gridCol w:w="347"/>
        <w:gridCol w:w="962"/>
        <w:gridCol w:w="885"/>
        <w:gridCol w:w="2185"/>
        <w:gridCol w:w="962"/>
        <w:gridCol w:w="2199"/>
        <w:gridCol w:w="1377"/>
        <w:gridCol w:w="2203"/>
        <w:gridCol w:w="1826"/>
      </w:tblGrid>
      <w:tr w:rsidR="004A78EA" w:rsidRPr="00B679A5">
        <w:trPr>
          <w:cantSplit/>
          <w:trHeight w:val="300"/>
        </w:trPr>
        <w:tc>
          <w:tcPr>
            <w:tcW w:w="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8EA" w:rsidRPr="00535293" w:rsidRDefault="004A78EA" w:rsidP="00E55C5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35293">
              <w:rPr>
                <w:b/>
                <w:bCs/>
                <w:color w:val="000000"/>
                <w:lang w:eastAsia="ru-RU"/>
              </w:rPr>
              <w:t> </w:t>
            </w:r>
          </w:p>
          <w:p w:rsidR="004A78EA" w:rsidRPr="007B0DC8" w:rsidRDefault="004E486D" w:rsidP="00E55C54">
            <w:pPr>
              <w:jc w:val="center"/>
              <w:rPr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Cs/>
                <w:color w:val="000000"/>
                <w:sz w:val="28"/>
                <w:szCs w:val="28"/>
                <w:lang w:val="ru-RU" w:eastAsia="ru-RU"/>
              </w:rPr>
              <w:t xml:space="preserve">Старков Сергей Владимирович </w:t>
            </w:r>
            <w:r w:rsidR="00C01388">
              <w:rPr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4A78EA" w:rsidRPr="000C4198">
        <w:trPr>
          <w:cantSplit/>
          <w:trHeight w:val="30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b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B679A5" w:rsidRDefault="004A78EA" w:rsidP="00E55C54">
            <w:pPr>
              <w:jc w:val="center"/>
              <w:rPr>
                <w:lang w:val="ru-RU" w:eastAsia="ru-RU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8EA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4A78EA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1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78EA" w:rsidRPr="00DE0F24" w:rsidRDefault="004A78EA" w:rsidP="00D6299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ф.и.о.</w:t>
            </w:r>
            <w:r w:rsidR="000D7D6C">
              <w:rPr>
                <w:color w:val="000000"/>
                <w:lang w:val="ru-RU" w:eastAsia="ru-RU"/>
              </w:rPr>
              <w:t xml:space="preserve"> и.о </w:t>
            </w:r>
            <w:r>
              <w:rPr>
                <w:color w:val="000000"/>
                <w:lang w:val="ru-RU" w:eastAsia="ru-RU"/>
              </w:rPr>
              <w:t xml:space="preserve"> глав</w:t>
            </w:r>
            <w:r w:rsidR="00D6299F">
              <w:rPr>
                <w:color w:val="000000"/>
                <w:lang w:val="ru-RU" w:eastAsia="ru-RU"/>
              </w:rPr>
              <w:t>а Дальнереченского</w:t>
            </w:r>
            <w:r w:rsidR="00D6299F" w:rsidRPr="00DE0F24">
              <w:rPr>
                <w:color w:val="000000"/>
                <w:lang w:val="ru-RU" w:eastAsia="ru-RU"/>
              </w:rPr>
              <w:t xml:space="preserve"> </w:t>
            </w:r>
            <w:r w:rsidRPr="00DE0F24">
              <w:rPr>
                <w:color w:val="000000"/>
                <w:lang w:val="ru-RU" w:eastAsia="ru-RU"/>
              </w:rPr>
              <w:t>городског</w:t>
            </w:r>
            <w:r w:rsidR="004E486D">
              <w:rPr>
                <w:color w:val="000000"/>
                <w:lang w:val="ru-RU" w:eastAsia="ru-RU"/>
              </w:rPr>
              <w:t>о округа</w:t>
            </w:r>
            <w:r w:rsidR="00D6299F">
              <w:rPr>
                <w:color w:val="000000"/>
                <w:lang w:val="ru-RU" w:eastAsia="ru-RU"/>
              </w:rPr>
              <w:t xml:space="preserve"> </w:t>
            </w:r>
            <w:r w:rsidR="004E486D">
              <w:rPr>
                <w:color w:val="000000"/>
                <w:lang w:val="ru-RU" w:eastAsia="ru-RU"/>
              </w:rPr>
              <w:t xml:space="preserve"> </w:t>
            </w:r>
            <w:r w:rsidR="006E022F">
              <w:rPr>
                <w:color w:val="000000"/>
                <w:lang w:val="ru-RU" w:eastAsia="ru-RU"/>
              </w:rPr>
              <w:t>Приморского края</w:t>
            </w:r>
          </w:p>
        </w:tc>
      </w:tr>
      <w:tr w:rsidR="004A78EA" w:rsidRPr="00221586">
        <w:trPr>
          <w:cantSplit/>
          <w:trHeight w:val="300"/>
        </w:trPr>
        <w:tc>
          <w:tcPr>
            <w:tcW w:w="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78EA" w:rsidRDefault="004A78EA" w:rsidP="005B79D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3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A78EA" w:rsidRDefault="004A78EA" w:rsidP="005B79D7">
            <w:pPr>
              <w:rPr>
                <w:b/>
                <w:bCs/>
                <w:color w:val="000000"/>
                <w:lang w:val="ru-RU" w:eastAsia="ru-RU"/>
              </w:rPr>
            </w:pPr>
          </w:p>
          <w:p w:rsidR="004A78EA" w:rsidRPr="00623399" w:rsidRDefault="00C01388" w:rsidP="00C01388">
            <w:pPr>
              <w:jc w:val="center"/>
              <w:rPr>
                <w:bCs/>
                <w:color w:val="000000"/>
                <w:sz w:val="28"/>
                <w:szCs w:val="28"/>
                <w:lang w:val="ru-RU" w:eastAsia="ru-RU"/>
              </w:rPr>
            </w:pPr>
            <w:r w:rsidRPr="00623399">
              <w:rPr>
                <w:bCs/>
                <w:color w:val="000000"/>
                <w:sz w:val="28"/>
                <w:szCs w:val="28"/>
                <w:lang w:val="ru-RU" w:eastAsia="ru-RU"/>
              </w:rPr>
              <w:t>Дальнереченский городской округ</w:t>
            </w:r>
          </w:p>
        </w:tc>
      </w:tr>
      <w:tr w:rsidR="004A78EA" w:rsidRPr="000C4198">
        <w:trPr>
          <w:cantSplit/>
          <w:trHeight w:val="300"/>
        </w:trPr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221586" w:rsidRDefault="004A78EA" w:rsidP="00E55C54">
            <w:pPr>
              <w:jc w:val="center"/>
              <w:rPr>
                <w:b/>
                <w:lang w:val="ru-RU"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A78EA" w:rsidRPr="00221586" w:rsidRDefault="004A78EA" w:rsidP="00E55C54">
            <w:pPr>
              <w:jc w:val="center"/>
              <w:rPr>
                <w:lang w:val="ru-RU" w:eastAsia="ru-RU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16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A78EA" w:rsidRPr="00DE0F24" w:rsidRDefault="004A78EA" w:rsidP="00E55C54">
            <w:pPr>
              <w:jc w:val="center"/>
              <w:rPr>
                <w:color w:val="000000"/>
                <w:lang w:val="ru-RU" w:eastAsia="ru-RU"/>
              </w:rPr>
            </w:pPr>
            <w:r w:rsidRPr="00DE0F24">
              <w:rPr>
                <w:color w:val="000000"/>
                <w:lang w:val="ru-RU" w:eastAsia="ru-RU"/>
              </w:rPr>
              <w:t>официальное наименование городского округа (муниципального района)</w:t>
            </w:r>
            <w:r w:rsidR="006E022F">
              <w:rPr>
                <w:color w:val="000000"/>
                <w:lang w:val="ru-RU" w:eastAsia="ru-RU"/>
              </w:rPr>
              <w:t xml:space="preserve"> Приморского края</w:t>
            </w:r>
          </w:p>
        </w:tc>
      </w:tr>
      <w:tr w:rsidR="00C51143" w:rsidRPr="000C4198">
        <w:trPr>
          <w:cantSplit/>
          <w:trHeight w:val="1034"/>
        </w:trPr>
        <w:tc>
          <w:tcPr>
            <w:tcW w:w="153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51143" w:rsidRDefault="00C51143" w:rsidP="005B79D7">
            <w:pPr>
              <w:ind w:right="1277"/>
              <w:jc w:val="center"/>
              <w:rPr>
                <w:b/>
                <w:bCs/>
                <w:color w:val="000000"/>
                <w:lang w:val="ru-RU" w:eastAsia="ru-RU"/>
              </w:rPr>
            </w:pPr>
          </w:p>
          <w:p w:rsidR="00C51143" w:rsidRDefault="00C51143" w:rsidP="005B79D7">
            <w:pPr>
              <w:ind w:right="1277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C51143" w:rsidRDefault="00C51143" w:rsidP="00C51143">
            <w:pPr>
              <w:suppressAutoHyphens/>
              <w:ind w:right="1304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достигнутых значениях показателей для оценки эффективности деятельности </w:t>
            </w:r>
            <w:r w:rsidR="000440AA">
              <w:rPr>
                <w:b/>
                <w:sz w:val="28"/>
                <w:szCs w:val="28"/>
                <w:lang w:val="ru-RU"/>
              </w:rPr>
              <w:t xml:space="preserve">органов местного самоуправления </w:t>
            </w:r>
            <w:r w:rsidRPr="006F5219">
              <w:rPr>
                <w:b/>
                <w:sz w:val="28"/>
                <w:szCs w:val="28"/>
                <w:lang w:val="ru-RU"/>
              </w:rPr>
              <w:t>городск</w:t>
            </w:r>
            <w:r>
              <w:rPr>
                <w:b/>
                <w:sz w:val="28"/>
                <w:szCs w:val="28"/>
                <w:lang w:val="ru-RU"/>
              </w:rPr>
              <w:t>ого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округ</w:t>
            </w:r>
            <w:r>
              <w:rPr>
                <w:b/>
                <w:sz w:val="28"/>
                <w:szCs w:val="28"/>
                <w:lang w:val="ru-RU"/>
              </w:rPr>
              <w:t>а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(</w:t>
            </w:r>
            <w:r w:rsidRPr="006F5219">
              <w:rPr>
                <w:b/>
                <w:sz w:val="28"/>
                <w:szCs w:val="28"/>
                <w:lang w:val="ru-RU"/>
              </w:rPr>
              <w:t>муниципальн</w:t>
            </w:r>
            <w:r>
              <w:rPr>
                <w:b/>
                <w:sz w:val="28"/>
                <w:szCs w:val="28"/>
                <w:lang w:val="ru-RU"/>
              </w:rPr>
              <w:t>ого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район</w:t>
            </w:r>
            <w:r>
              <w:rPr>
                <w:b/>
                <w:sz w:val="28"/>
                <w:szCs w:val="28"/>
                <w:lang w:val="ru-RU"/>
              </w:rPr>
              <w:t>а)</w:t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 за</w:t>
            </w:r>
            <w:r w:rsidR="00CF0BBD">
              <w:rPr>
                <w:b/>
                <w:sz w:val="28"/>
                <w:szCs w:val="28"/>
                <w:lang w:val="ru-RU"/>
              </w:rPr>
              <w:t xml:space="preserve">   </w:t>
            </w:r>
            <w:r w:rsidR="00E94E26">
              <w:rPr>
                <w:b/>
                <w:sz w:val="28"/>
                <w:szCs w:val="28"/>
                <w:u w:val="single"/>
                <w:lang w:val="ru-RU"/>
              </w:rPr>
              <w:t>20</w:t>
            </w:r>
            <w:r w:rsidR="00B51ED4">
              <w:rPr>
                <w:b/>
                <w:sz w:val="28"/>
                <w:szCs w:val="28"/>
                <w:u w:val="single"/>
                <w:lang w:val="ru-RU"/>
              </w:rPr>
              <w:t>20</w:t>
            </w:r>
            <w:r w:rsidR="00CF0BBD" w:rsidRPr="00CF0BBD">
              <w:rPr>
                <w:b/>
                <w:sz w:val="28"/>
                <w:szCs w:val="28"/>
                <w:u w:val="single"/>
                <w:lang w:val="ru-RU"/>
              </w:rPr>
              <w:t xml:space="preserve">  </w:t>
            </w:r>
            <w:r w:rsidR="00CF0BB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6F5219">
              <w:rPr>
                <w:b/>
                <w:sz w:val="28"/>
                <w:szCs w:val="28"/>
                <w:lang w:val="ru-RU"/>
              </w:rPr>
              <w:t>год и планируемых</w:t>
            </w:r>
            <w:r>
              <w:rPr>
                <w:b/>
                <w:sz w:val="28"/>
                <w:szCs w:val="28"/>
                <w:lang w:val="ru-RU"/>
              </w:rPr>
              <w:br/>
            </w:r>
            <w:r w:rsidRPr="006F5219">
              <w:rPr>
                <w:b/>
                <w:sz w:val="28"/>
                <w:szCs w:val="28"/>
                <w:lang w:val="ru-RU"/>
              </w:rPr>
              <w:t xml:space="preserve">значениях на </w:t>
            </w:r>
            <w:r>
              <w:rPr>
                <w:b/>
                <w:sz w:val="28"/>
                <w:szCs w:val="28"/>
                <w:lang w:val="ru-RU"/>
              </w:rPr>
              <w:t>трех</w:t>
            </w:r>
            <w:r w:rsidRPr="006F5219">
              <w:rPr>
                <w:b/>
                <w:sz w:val="28"/>
                <w:szCs w:val="28"/>
                <w:lang w:val="ru-RU"/>
              </w:rPr>
              <w:t>летний период</w:t>
            </w:r>
          </w:p>
          <w:p w:rsidR="00C51143" w:rsidRDefault="00C51143" w:rsidP="005B79D7">
            <w:pPr>
              <w:ind w:right="1277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C51143" w:rsidRPr="00DE0F24" w:rsidRDefault="00C51143" w:rsidP="005B79D7">
            <w:pPr>
              <w:ind w:right="1277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E0F24">
              <w:rPr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BC4CC3" w:rsidRPr="00DE0F24">
        <w:trPr>
          <w:cantSplit/>
          <w:trHeight w:val="371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C51143" w:rsidRDefault="00C51143" w:rsidP="00FA4E32">
            <w:pPr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 w:rsidRPr="00C51143">
              <w:rPr>
                <w:color w:val="000000"/>
                <w:sz w:val="28"/>
                <w:szCs w:val="28"/>
                <w:lang w:val="ru-RU" w:eastAsia="ru-RU"/>
              </w:rPr>
              <w:t>Подпись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78EA" w:rsidRPr="00DE0F24" w:rsidRDefault="004A78EA" w:rsidP="001E28F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BC4CC3" w:rsidRPr="00DE0F24">
        <w:trPr>
          <w:cantSplit/>
          <w:trHeight w:val="278"/>
        </w:trPr>
        <w:tc>
          <w:tcPr>
            <w:tcW w:w="236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  <w:p w:rsidR="004A78EA" w:rsidRPr="00DE0F24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4A78EA" w:rsidRPr="00DE0F24" w:rsidRDefault="004A78EA" w:rsidP="00C51143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C51143" w:rsidRPr="00DE0F24">
        <w:trPr>
          <w:cantSplit/>
          <w:trHeight w:val="277"/>
        </w:trPr>
        <w:tc>
          <w:tcPr>
            <w:tcW w:w="2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C51143" w:rsidRDefault="00C51143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C51143" w:rsidRPr="00DE0F24" w:rsidRDefault="00C51143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5406" w:type="dxa"/>
            <w:gridSpan w:val="3"/>
          </w:tcPr>
          <w:p w:rsidR="00C51143" w:rsidRPr="00DE0F24" w:rsidRDefault="00C51143" w:rsidP="000D7D6C">
            <w:pPr>
              <w:rPr>
                <w:color w:val="000000"/>
                <w:lang w:val="ru-RU" w:eastAsia="ru-RU"/>
              </w:rPr>
            </w:pPr>
            <w:r w:rsidRPr="00C51143">
              <w:rPr>
                <w:color w:val="000000"/>
                <w:sz w:val="28"/>
                <w:szCs w:val="28"/>
                <w:lang w:val="ru-RU" w:eastAsia="ru-RU"/>
              </w:rPr>
              <w:t>Дата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«</w:t>
            </w:r>
            <w:r w:rsidR="000D7D6C"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       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»</w:t>
            </w:r>
            <w:r w:rsidR="004016A4">
              <w:rPr>
                <w:color w:val="000000"/>
                <w:sz w:val="28"/>
                <w:szCs w:val="28"/>
                <w:lang w:val="ru-RU" w:eastAsia="ru-RU"/>
              </w:rPr>
              <w:t xml:space="preserve">  </w:t>
            </w:r>
            <w:r w:rsidRPr="004016A4">
              <w:rPr>
                <w:color w:val="000000"/>
                <w:sz w:val="28"/>
                <w:szCs w:val="28"/>
                <w:u w:val="single"/>
                <w:lang w:val="ru-RU" w:eastAsia="ru-RU"/>
              </w:rPr>
              <w:t xml:space="preserve">  </w:t>
            </w:r>
            <w:r w:rsidR="00B51ED4">
              <w:rPr>
                <w:color w:val="000000"/>
                <w:sz w:val="28"/>
                <w:szCs w:val="28"/>
                <w:lang w:val="ru-RU" w:eastAsia="ru-RU"/>
              </w:rPr>
              <w:t>__________2020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г.</w:t>
            </w:r>
          </w:p>
        </w:tc>
      </w:tr>
      <w:tr w:rsidR="00BC4CC3" w:rsidRPr="00DE0F24">
        <w:trPr>
          <w:cantSplit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A78EA" w:rsidRDefault="004A78EA" w:rsidP="00E86B89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20" w:type="dxa"/>
            <w:gridSpan w:val="4"/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85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962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377" w:type="dxa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4A78EA" w:rsidRPr="00DE0F24" w:rsidRDefault="004A78EA" w:rsidP="001E28F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826" w:type="dxa"/>
            <w:tcBorders>
              <w:left w:val="nil"/>
            </w:tcBorders>
            <w:shd w:val="clear" w:color="auto" w:fill="auto"/>
            <w:noWrap/>
            <w:vAlign w:val="center"/>
          </w:tcPr>
          <w:p w:rsidR="004A78EA" w:rsidRPr="00DE0F24" w:rsidRDefault="004A78EA" w:rsidP="00FA4E32">
            <w:pPr>
              <w:jc w:val="center"/>
              <w:rPr>
                <w:color w:val="000000"/>
                <w:lang w:val="ru-RU" w:eastAsia="ru-RU"/>
              </w:rPr>
            </w:pPr>
          </w:p>
        </w:tc>
      </w:tr>
    </w:tbl>
    <w:p w:rsidR="00E13DB5" w:rsidRDefault="00E13DB5" w:rsidP="00121DBB">
      <w:pPr>
        <w:tabs>
          <w:tab w:val="left" w:pos="1590"/>
        </w:tabs>
        <w:ind w:right="680"/>
        <w:jc w:val="both"/>
        <w:rPr>
          <w:sz w:val="28"/>
          <w:szCs w:val="28"/>
          <w:lang w:val="ru-RU"/>
        </w:rPr>
      </w:pPr>
    </w:p>
    <w:p w:rsidR="00E27B6B" w:rsidRDefault="00E27B6B" w:rsidP="00121DBB">
      <w:pPr>
        <w:tabs>
          <w:tab w:val="left" w:pos="1590"/>
        </w:tabs>
        <w:ind w:right="680"/>
        <w:jc w:val="both"/>
        <w:rPr>
          <w:sz w:val="28"/>
          <w:szCs w:val="28"/>
          <w:lang w:val="ru-RU"/>
        </w:rPr>
      </w:pPr>
    </w:p>
    <w:tbl>
      <w:tblPr>
        <w:tblW w:w="15886" w:type="dxa"/>
        <w:tblInd w:w="-176" w:type="dxa"/>
        <w:tblLayout w:type="fixed"/>
        <w:tblLook w:val="04A0"/>
      </w:tblPr>
      <w:tblGrid>
        <w:gridCol w:w="926"/>
        <w:gridCol w:w="14960"/>
      </w:tblGrid>
      <w:tr w:rsidR="00EC475C" w:rsidRPr="000C4198">
        <w:trPr>
          <w:cantSplit/>
          <w:trHeight w:val="300"/>
        </w:trPr>
        <w:tc>
          <w:tcPr>
            <w:tcW w:w="926" w:type="dxa"/>
          </w:tcPr>
          <w:p w:rsidR="00EC475C" w:rsidRPr="00FA4E32" w:rsidRDefault="00EC475C" w:rsidP="00EF557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14960" w:type="dxa"/>
            <w:shd w:val="clear" w:color="auto" w:fill="auto"/>
            <w:noWrap/>
            <w:vAlign w:val="center"/>
          </w:tcPr>
          <w:p w:rsidR="00EC475C" w:rsidRPr="001F39FD" w:rsidRDefault="00EC475C" w:rsidP="00EF557B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1F39FD">
              <w:rPr>
                <w:b/>
                <w:sz w:val="26"/>
                <w:szCs w:val="26"/>
                <w:lang w:val="ru-RU"/>
              </w:rPr>
              <w:t>Показатели эффективности деятельности органов местного самоуправления</w:t>
            </w:r>
          </w:p>
          <w:p w:rsidR="00EC475C" w:rsidRPr="001F39FD" w:rsidRDefault="00EC475C" w:rsidP="00EF557B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1F39FD">
              <w:rPr>
                <w:b/>
                <w:sz w:val="26"/>
                <w:szCs w:val="26"/>
                <w:lang w:val="ru-RU"/>
              </w:rPr>
              <w:t>городского округа (муниципального района) Приморского края</w:t>
            </w:r>
          </w:p>
          <w:tbl>
            <w:tblPr>
              <w:tblW w:w="17885" w:type="dxa"/>
              <w:tblLayout w:type="fixed"/>
              <w:tblLook w:val="04A0"/>
            </w:tblPr>
            <w:tblGrid>
              <w:gridCol w:w="1725"/>
              <w:gridCol w:w="7947"/>
              <w:gridCol w:w="2130"/>
              <w:gridCol w:w="822"/>
              <w:gridCol w:w="2461"/>
              <w:gridCol w:w="819"/>
              <w:gridCol w:w="1981"/>
            </w:tblGrid>
            <w:tr w:rsidR="00EC475C" w:rsidRPr="000C4198">
              <w:trPr>
                <w:trHeight w:val="300"/>
              </w:trPr>
              <w:tc>
                <w:tcPr>
                  <w:tcW w:w="172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</w:p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 </w:t>
                  </w:r>
                </w:p>
              </w:tc>
              <w:tc>
                <w:tcPr>
                  <w:tcW w:w="79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1F39FD" w:rsidRDefault="001F39FD" w:rsidP="000D7D6C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>
                    <w:rPr>
                      <w:b/>
                      <w:bCs/>
                      <w:color w:val="000000"/>
                      <w:lang w:val="ru-RU" w:eastAsia="ru-RU"/>
                    </w:rPr>
                    <w:t xml:space="preserve">                       </w:t>
                  </w:r>
                  <w:r w:rsidR="00B72849">
                    <w:rPr>
                      <w:b/>
                      <w:bCs/>
                      <w:color w:val="000000"/>
                      <w:lang w:val="ru-RU" w:eastAsia="ru-RU"/>
                    </w:rPr>
                    <w:t xml:space="preserve">    </w:t>
                  </w:r>
                  <w:r w:rsidR="00EC475C"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  <w:r w:rsidRPr="001F39F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Дальнере</w:t>
                  </w:r>
                  <w:r w:rsidR="00B51ED4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 xml:space="preserve">ченского городского округа за 2020 </w:t>
                  </w:r>
                  <w:r w:rsidRPr="001F39F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 xml:space="preserve"> год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6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 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535293">
                    <w:rPr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EC475C" w:rsidRPr="000C4198">
              <w:trPr>
                <w:trHeight w:val="300"/>
              </w:trPr>
              <w:tc>
                <w:tcPr>
                  <w:tcW w:w="172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EC475C" w:rsidRPr="00221586" w:rsidRDefault="00EC475C" w:rsidP="00EF557B">
                  <w:pPr>
                    <w:rPr>
                      <w:lang w:val="ru-RU" w:eastAsia="ru-RU"/>
                    </w:rPr>
                  </w:pPr>
                </w:p>
              </w:tc>
              <w:tc>
                <w:tcPr>
                  <w:tcW w:w="161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C475C" w:rsidRPr="008D22C4" w:rsidRDefault="00EC475C" w:rsidP="00EF557B">
                  <w:pPr>
                    <w:rPr>
                      <w:color w:val="000000"/>
                      <w:lang w:val="ru-RU" w:eastAsia="ru-RU"/>
                    </w:rPr>
                  </w:pPr>
                  <w:r>
                    <w:rPr>
                      <w:color w:val="000000"/>
                      <w:lang w:val="ru-RU" w:eastAsia="ru-RU"/>
                    </w:rPr>
                    <w:t xml:space="preserve">                               </w:t>
                  </w:r>
                  <w:r w:rsidRPr="00DE0F24">
                    <w:rPr>
                      <w:color w:val="000000"/>
                      <w:lang w:val="ru-RU" w:eastAsia="ru-RU"/>
                    </w:rPr>
                    <w:t>официальное наименование городского округа (муниципального района)</w:t>
                  </w:r>
                </w:p>
                <w:p w:rsidR="00EC475C" w:rsidRPr="008D22C4" w:rsidRDefault="00EC475C" w:rsidP="00EF557B">
                  <w:pPr>
                    <w:rPr>
                      <w:color w:val="000000"/>
                      <w:lang w:val="ru-RU" w:eastAsia="ru-RU"/>
                    </w:rPr>
                  </w:pPr>
                </w:p>
              </w:tc>
            </w:tr>
          </w:tbl>
          <w:p w:rsidR="00EC475C" w:rsidRPr="00FA4E32" w:rsidRDefault="00EC475C" w:rsidP="00EF557B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EC475C" w:rsidRDefault="00EC475C" w:rsidP="00EC475C">
      <w:pPr>
        <w:tabs>
          <w:tab w:val="left" w:pos="1590"/>
        </w:tabs>
        <w:ind w:right="680"/>
        <w:jc w:val="both"/>
        <w:rPr>
          <w:lang w:val="ru-RU"/>
        </w:rPr>
      </w:pPr>
    </w:p>
    <w:p w:rsidR="00EC475C" w:rsidRDefault="00EC475C" w:rsidP="00EC475C">
      <w:pPr>
        <w:tabs>
          <w:tab w:val="left" w:pos="1590"/>
        </w:tabs>
        <w:ind w:right="680"/>
        <w:jc w:val="both"/>
        <w:rPr>
          <w:lang w:val="ru-RU"/>
        </w:rPr>
      </w:pPr>
    </w:p>
    <w:tbl>
      <w:tblPr>
        <w:tblW w:w="15310" w:type="dxa"/>
        <w:tblInd w:w="-176" w:type="dxa"/>
        <w:tblLayout w:type="fixed"/>
        <w:tblLook w:val="04A0"/>
      </w:tblPr>
      <w:tblGrid>
        <w:gridCol w:w="520"/>
        <w:gridCol w:w="26"/>
        <w:gridCol w:w="20"/>
        <w:gridCol w:w="4035"/>
        <w:gridCol w:w="1080"/>
        <w:gridCol w:w="1080"/>
        <w:gridCol w:w="1080"/>
        <w:gridCol w:w="1080"/>
        <w:gridCol w:w="1080"/>
        <w:gridCol w:w="1337"/>
        <w:gridCol w:w="966"/>
        <w:gridCol w:w="283"/>
        <w:gridCol w:w="29"/>
        <w:gridCol w:w="1276"/>
        <w:gridCol w:w="142"/>
        <w:gridCol w:w="25"/>
        <w:gridCol w:w="1251"/>
      </w:tblGrid>
      <w:tr w:rsidR="00EC475C" w:rsidRPr="00EB249B" w:rsidTr="006C2FE1">
        <w:trPr>
          <w:cantSplit/>
          <w:trHeight w:val="417"/>
          <w:tblHeader/>
        </w:trPr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4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Н</w:t>
            </w:r>
            <w:r w:rsidRPr="00EB249B">
              <w:rPr>
                <w:sz w:val="22"/>
                <w:szCs w:val="22"/>
                <w:lang w:eastAsia="ru-RU"/>
              </w:rPr>
              <w:t>азвание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Е</w:t>
            </w:r>
            <w:r w:rsidRPr="00EB249B">
              <w:rPr>
                <w:sz w:val="22"/>
                <w:szCs w:val="22"/>
                <w:lang w:eastAsia="ru-RU"/>
              </w:rPr>
              <w:t xml:space="preserve">диницы измерения 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О</w:t>
            </w:r>
            <w:r w:rsidRPr="00EB249B">
              <w:rPr>
                <w:sz w:val="22"/>
                <w:szCs w:val="22"/>
                <w:lang w:eastAsia="ru-RU"/>
              </w:rPr>
              <w:t>тчет</w:t>
            </w:r>
            <w:r w:rsidRPr="00EB249B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4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П</w:t>
            </w:r>
            <w:r w:rsidRPr="00EB249B">
              <w:rPr>
                <w:sz w:val="22"/>
                <w:szCs w:val="22"/>
                <w:lang w:eastAsia="ru-RU"/>
              </w:rPr>
              <w:t>лан</w:t>
            </w:r>
            <w:r w:rsidRPr="00EB249B">
              <w:rPr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ind w:left="-57" w:right="-57"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П</w:t>
            </w:r>
            <w:r w:rsidRPr="00EB249B">
              <w:rPr>
                <w:sz w:val="22"/>
                <w:szCs w:val="22"/>
                <w:lang w:eastAsia="ru-RU"/>
              </w:rPr>
              <w:t>римечание</w:t>
            </w:r>
          </w:p>
        </w:tc>
      </w:tr>
      <w:tr w:rsidR="00EC475C" w:rsidRPr="00EB249B" w:rsidTr="006C2FE1">
        <w:trPr>
          <w:cantSplit/>
          <w:trHeight w:val="381"/>
          <w:tblHeader/>
        </w:trPr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EB249B" w:rsidRDefault="00EC475C" w:rsidP="00EF557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4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EB249B" w:rsidRDefault="00EC475C" w:rsidP="00EF557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EB249B" w:rsidRDefault="00EC475C" w:rsidP="00EF557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5C" w:rsidRPr="00EB249B" w:rsidRDefault="002D0208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201</w:t>
            </w:r>
            <w:r w:rsidR="00E94E26" w:rsidRPr="00EB249B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EB249B" w:rsidRDefault="002D0208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201</w:t>
            </w:r>
            <w:r w:rsidR="00E94E26" w:rsidRPr="00EB249B">
              <w:rPr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EB249B" w:rsidRDefault="002D0208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201</w:t>
            </w:r>
            <w:r w:rsidR="00E94E26" w:rsidRPr="00EB249B">
              <w:rPr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EB249B" w:rsidRDefault="002D0208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</w:t>
            </w:r>
            <w:r w:rsidR="00E94E26" w:rsidRPr="00EB249B">
              <w:rPr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75C" w:rsidRPr="00EB249B" w:rsidRDefault="0042019E" w:rsidP="00E94E2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</w:t>
            </w:r>
            <w:r w:rsidR="000D7D6C" w:rsidRPr="00EB249B">
              <w:rPr>
                <w:sz w:val="22"/>
                <w:szCs w:val="22"/>
                <w:lang w:val="ru-RU" w:eastAsia="ru-RU"/>
              </w:rPr>
              <w:t>2</w:t>
            </w:r>
            <w:r w:rsidR="00E94E26" w:rsidRPr="00EB249B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EB249B" w:rsidRDefault="0042019E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</w:t>
            </w:r>
            <w:r w:rsidR="000D7D6C" w:rsidRPr="00EB249B">
              <w:rPr>
                <w:sz w:val="22"/>
                <w:szCs w:val="22"/>
                <w:lang w:val="ru-RU" w:eastAsia="ru-RU"/>
              </w:rPr>
              <w:t>2</w:t>
            </w:r>
            <w:r w:rsidR="00E94E26" w:rsidRPr="00EB249B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EB249B" w:rsidRDefault="0042019E" w:rsidP="000D7D6C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202</w:t>
            </w:r>
            <w:r w:rsidR="00E94E26" w:rsidRPr="00EB249B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EB249B" w:rsidRDefault="00EC475C" w:rsidP="00EF557B">
            <w:pPr>
              <w:rPr>
                <w:sz w:val="22"/>
                <w:szCs w:val="22"/>
                <w:lang w:eastAsia="ru-RU"/>
              </w:rPr>
            </w:pPr>
          </w:p>
        </w:tc>
      </w:tr>
      <w:tr w:rsidR="00EC475C" w:rsidRPr="00EB249B" w:rsidTr="006C2FE1">
        <w:trPr>
          <w:trHeight w:val="25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75C" w:rsidRPr="00EB249B" w:rsidRDefault="00EC475C" w:rsidP="00EF557B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11</w:t>
            </w:r>
          </w:p>
        </w:tc>
      </w:tr>
      <w:tr w:rsidR="00EC475C" w:rsidRPr="00EB249B" w:rsidTr="006173C5">
        <w:trPr>
          <w:cantSplit/>
          <w:trHeight w:val="441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475C" w:rsidRPr="00EB249B" w:rsidRDefault="00EC475C" w:rsidP="00EF557B">
            <w:pPr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t>I. Экономическое развитие</w:t>
            </w:r>
          </w:p>
        </w:tc>
      </w:tr>
      <w:tr w:rsidR="00E52BD6" w:rsidRPr="00EB249B" w:rsidTr="006C2FE1">
        <w:trPr>
          <w:cantSplit/>
          <w:trHeight w:val="971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2BD6" w:rsidRPr="00EB249B" w:rsidRDefault="00E52B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Число субъектов малого и среднего           предпринимательства в расчете на 10 тыс. человек населения</w:t>
            </w:r>
          </w:p>
          <w:p w:rsidR="00E52BD6" w:rsidRPr="00EB249B" w:rsidRDefault="00E52BD6" w:rsidP="00EF557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единиц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349,752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351,330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0C4198" w:rsidRDefault="000C419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346,350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0C4198" w:rsidRDefault="000C419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339,320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0C4198" w:rsidRDefault="000C419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339,506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0C4198" w:rsidRDefault="000C419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342,411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0C4198" w:rsidRDefault="000C419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342,411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52BD6" w:rsidRPr="00EB249B" w:rsidTr="006C2FE1">
        <w:trPr>
          <w:cantSplit/>
          <w:trHeight w:val="1255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2BD6" w:rsidRPr="00EB249B" w:rsidRDefault="00E52B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среднесписочной   численности          работников (без внешних совместит</w:t>
            </w:r>
            <w:r w:rsidRPr="00EB249B">
              <w:rPr>
                <w:rFonts w:ascii="Times New Roman" w:hAnsi="Times New Roman" w:cs="Times New Roman"/>
              </w:rPr>
              <w:t>е</w:t>
            </w:r>
            <w:r w:rsidRPr="00EB249B">
              <w:rPr>
                <w:rFonts w:ascii="Times New Roman" w:hAnsi="Times New Roman" w:cs="Times New Roman"/>
              </w:rPr>
              <w:t>лей) малых и средних предприятий в среднесписочной численности                     работников (без внешних совместит</w:t>
            </w:r>
            <w:r w:rsidRPr="00EB249B">
              <w:rPr>
                <w:rFonts w:ascii="Times New Roman" w:hAnsi="Times New Roman" w:cs="Times New Roman"/>
              </w:rPr>
              <w:t>е</w:t>
            </w:r>
            <w:r w:rsidRPr="00EB249B">
              <w:rPr>
                <w:rFonts w:ascii="Times New Roman" w:hAnsi="Times New Roman" w:cs="Times New Roman"/>
              </w:rPr>
              <w:t>лей) всех предприятий и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39,066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39,026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471B0A" w:rsidRDefault="00471B0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38,700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EB249B" w:rsidRDefault="00471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ru-RU"/>
              </w:rPr>
              <w:t>7</w:t>
            </w:r>
            <w:r w:rsidR="00E52BD6" w:rsidRPr="00EB249B">
              <w:rPr>
                <w:sz w:val="22"/>
                <w:szCs w:val="22"/>
              </w:rPr>
              <w:t>,400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BD6" w:rsidRPr="00471B0A" w:rsidRDefault="00471B0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37,600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471B0A" w:rsidRDefault="00471B0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471B0A" w:rsidRDefault="00471B0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52BD6" w:rsidRPr="00EB249B" w:rsidTr="006C2FE1">
        <w:trPr>
          <w:cantSplit/>
          <w:trHeight w:val="75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2BD6" w:rsidRPr="00EB249B" w:rsidRDefault="00E52B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Объем инвестиций в основной капитал (за исключением бюджетных средств) в           расчете на 1 жителя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3 020,300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6 094,300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7 057,500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2 437,900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2 600,000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2 600,000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2 600,000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E52BD6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2BD6" w:rsidRPr="00EB249B" w:rsidRDefault="00E52BD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площади земельных  участков,              являющихся объектами налогооблож</w:t>
            </w:r>
            <w:r w:rsidRPr="00EB249B">
              <w:rPr>
                <w:rFonts w:ascii="Times New Roman" w:hAnsi="Times New Roman" w:cs="Times New Roman"/>
              </w:rPr>
              <w:t>е</w:t>
            </w:r>
            <w:r w:rsidRPr="00EB249B">
              <w:rPr>
                <w:rFonts w:ascii="Times New Roman" w:hAnsi="Times New Roman" w:cs="Times New Roman"/>
              </w:rPr>
              <w:t>ния земельным налогом, в общей пл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щади  территории городского округа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67,180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67,230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67,240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BD6" w:rsidRPr="00EB249B" w:rsidRDefault="00E52BD6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увелич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ние пок</w:t>
            </w:r>
            <w:r w:rsidRPr="00EB249B">
              <w:rPr>
                <w:sz w:val="22"/>
                <w:szCs w:val="22"/>
                <w:lang w:val="ru-RU"/>
              </w:rPr>
              <w:t>а</w:t>
            </w:r>
            <w:r w:rsidRPr="00EB249B">
              <w:rPr>
                <w:sz w:val="22"/>
                <w:szCs w:val="22"/>
                <w:lang w:val="ru-RU"/>
              </w:rPr>
              <w:t>зателя св</w:t>
            </w:r>
            <w:r w:rsidRPr="00EB249B">
              <w:rPr>
                <w:sz w:val="22"/>
                <w:szCs w:val="22"/>
                <w:lang w:val="ru-RU"/>
              </w:rPr>
              <w:t>я</w:t>
            </w:r>
            <w:r w:rsidRPr="00EB249B">
              <w:rPr>
                <w:sz w:val="22"/>
                <w:szCs w:val="22"/>
                <w:lang w:val="ru-RU"/>
              </w:rPr>
              <w:t>зано  с оформл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нием в собстве</w:t>
            </w:r>
            <w:r w:rsidRPr="00EB249B">
              <w:rPr>
                <w:sz w:val="22"/>
                <w:szCs w:val="22"/>
                <w:lang w:val="ru-RU"/>
              </w:rPr>
              <w:t>н</w:t>
            </w:r>
            <w:r w:rsidRPr="00EB249B">
              <w:rPr>
                <w:sz w:val="22"/>
                <w:szCs w:val="22"/>
                <w:lang w:val="ru-RU"/>
              </w:rPr>
              <w:t>ность з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мельных участков ранее пр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доста</w:t>
            </w:r>
            <w:r w:rsidRPr="00EB249B">
              <w:rPr>
                <w:sz w:val="22"/>
                <w:szCs w:val="22"/>
                <w:lang w:val="ru-RU"/>
              </w:rPr>
              <w:t>в</w:t>
            </w:r>
            <w:r w:rsidRPr="00EB249B">
              <w:rPr>
                <w:sz w:val="22"/>
                <w:szCs w:val="22"/>
                <w:lang w:val="ru-RU"/>
              </w:rPr>
              <w:t xml:space="preserve">ленных в аренду </w:t>
            </w:r>
          </w:p>
        </w:tc>
      </w:tr>
      <w:tr w:rsidR="00DE67E2" w:rsidRPr="00EB249B" w:rsidTr="006C2FE1">
        <w:trPr>
          <w:cantSplit/>
          <w:trHeight w:val="52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7E2" w:rsidRPr="00EB249B" w:rsidRDefault="00DE67E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прибыльных сельскохозяйстве</w:t>
            </w:r>
            <w:r w:rsidRPr="00EB249B">
              <w:rPr>
                <w:rFonts w:ascii="Times New Roman" w:hAnsi="Times New Roman" w:cs="Times New Roman"/>
              </w:rPr>
              <w:t>н</w:t>
            </w:r>
            <w:r w:rsidRPr="00EB249B">
              <w:rPr>
                <w:rFonts w:ascii="Times New Roman" w:hAnsi="Times New Roman" w:cs="Times New Roman"/>
              </w:rPr>
              <w:t>ных организаций в общем их числе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DE67E2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7E2" w:rsidRPr="00EB249B" w:rsidRDefault="00DE67E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протяженности  автомобильных       дорог общего пользования местного         значения, не отвечающих нормативным требованиям, в общей протяженности          автомобильных дорог общего                  пользования местного значения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12,300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13,600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26,300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25,300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DE67E2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7E2" w:rsidRPr="00EB249B" w:rsidRDefault="00DE67E2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населения, проживающего  в              населенных пунктах, не имеющих             регулярного автобусного и (или)               железнодорожного сообщения с                   административным центром городского округа (муниципального района), в  о</w:t>
            </w:r>
            <w:r w:rsidRPr="00EB249B">
              <w:rPr>
                <w:rFonts w:ascii="Times New Roman" w:hAnsi="Times New Roman" w:cs="Times New Roman"/>
              </w:rPr>
              <w:t>б</w:t>
            </w:r>
            <w:r w:rsidRPr="00EB249B">
              <w:rPr>
                <w:rFonts w:ascii="Times New Roman" w:hAnsi="Times New Roman" w:cs="Times New Roman"/>
              </w:rPr>
              <w:t>щей численности населения  городского округа (муниципального 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2" w:rsidRPr="00EB249B" w:rsidRDefault="00DE67E2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0E1285" w:rsidRPr="000C4198" w:rsidTr="006C2FE1">
        <w:trPr>
          <w:cantSplit/>
          <w:trHeight w:val="720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E1285" w:rsidRPr="00EB249B" w:rsidRDefault="000E1285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Среднемесячная номинальная                      начисленная заработная плата                    работников: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1285" w:rsidRPr="00EB249B" w:rsidRDefault="000E1285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0140EA" w:rsidRPr="00EB249B" w:rsidTr="006C2FE1">
        <w:trPr>
          <w:cantSplit/>
          <w:trHeight w:val="70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EA" w:rsidRPr="00EB249B" w:rsidRDefault="000140E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крупных и средних предприятий и           некоммерческих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37 226,500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41 072,500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45 345,100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49 829,400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D2297C" w:rsidRDefault="00D2297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53221,785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D2297C" w:rsidRDefault="00D2297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56859,700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D2297C" w:rsidRDefault="00D2297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60087,000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0140EA" w:rsidRPr="00EB249B" w:rsidTr="006C2FE1">
        <w:trPr>
          <w:cantSplit/>
          <w:trHeight w:val="61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EA" w:rsidRPr="00EB249B" w:rsidRDefault="000140E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муниципальных дошкольных                  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22 310,200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26 611,400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27 952,000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28 773,600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30 806,020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32 357,930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32 357,930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0140EA" w:rsidRPr="00EB249B" w:rsidTr="006C2FE1">
        <w:trPr>
          <w:cantSplit/>
          <w:trHeight w:val="65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140EA" w:rsidRPr="00EB249B" w:rsidRDefault="000140E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33 493,000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35 263,200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39 771,900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40 385,600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40 821,560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40 821,560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40 821,560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40EA" w:rsidRPr="00EB249B" w:rsidRDefault="000140E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1A70AE" w:rsidRPr="00EB249B" w:rsidTr="006C2FE1">
        <w:trPr>
          <w:cantSplit/>
          <w:trHeight w:val="734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0AE" w:rsidRPr="00EB249B" w:rsidRDefault="001A70AE" w:rsidP="00EF557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учителей муниципальных    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 xml:space="preserve">рублей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38 238,000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37 626,760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45 243,500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43 784,520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43 788,900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43 788,900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43 788,900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1A70AE" w:rsidRPr="00EB249B" w:rsidTr="006C2FE1">
        <w:trPr>
          <w:cantSplit/>
          <w:trHeight w:val="61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0AE" w:rsidRPr="00EB249B" w:rsidRDefault="001A70AE" w:rsidP="00EF557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муниципальных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25 841,200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36 278,200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39 075,800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41 432,500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43 788,900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46 503,800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49 573,100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1A70AE" w:rsidRPr="00EB249B" w:rsidTr="006C2FE1">
        <w:trPr>
          <w:cantSplit/>
          <w:trHeight w:val="62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0AE" w:rsidRPr="00EB249B" w:rsidRDefault="001A70AE" w:rsidP="00EF557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муниципальных учреждений                 физической культуры и спорта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32 168,100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34 532,200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eastAsia="ru-RU"/>
              </w:rPr>
            </w:pPr>
          </w:p>
        </w:tc>
      </w:tr>
      <w:tr w:rsidR="00356353" w:rsidRPr="00EB249B" w:rsidTr="006173C5">
        <w:trPr>
          <w:cantSplit/>
          <w:trHeight w:val="610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353" w:rsidRPr="00EB249B" w:rsidRDefault="00356353" w:rsidP="00265294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 w:rsidRPr="00EB249B">
              <w:rPr>
                <w:rFonts w:ascii="Times New Roman" w:hAnsi="Times New Roman" w:cs="Times New Roman"/>
                <w:b/>
                <w:bCs/>
              </w:rPr>
              <w:t>II. Дошкольное образование</w:t>
            </w:r>
          </w:p>
        </w:tc>
      </w:tr>
      <w:tr w:rsidR="001A70AE" w:rsidRPr="00EB249B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70AE" w:rsidRPr="00EB249B" w:rsidRDefault="001A70A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детей в возрасте 1 - 6  лет,                 получающих дошкольную                            образовательную услугу и  (или) услугу по их содержанию в муниципальных                 образовательных учреждениях в общей численности детей в возрасте 1 - 6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265294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проце</w:t>
            </w:r>
            <w:r w:rsidRPr="00EB249B">
              <w:rPr>
                <w:rFonts w:ascii="Times New Roman" w:hAnsi="Times New Roman" w:cs="Times New Roman"/>
              </w:rPr>
              <w:t>н</w:t>
            </w:r>
            <w:r w:rsidRPr="00EB249B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53,400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53,840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56,900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55,400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55,800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57,000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0AE" w:rsidRPr="00EB249B" w:rsidRDefault="001A70A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0C3241" w:rsidRPr="00EB249B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3241" w:rsidRPr="00EB249B" w:rsidRDefault="000C3241" w:rsidP="00EF557B">
            <w:pPr>
              <w:numPr>
                <w:ilvl w:val="0"/>
                <w:numId w:val="38"/>
              </w:numPr>
              <w:suppressAutoHyphens/>
              <w:ind w:right="-187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детей в возрасте 1 - 6 лет, стоящих на учете для определения в                       муниципальные дошкольные                       образовательные  учреждения, в общей             численности детей в возрасте 1 - 6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ind w:right="-187" w:hanging="108"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31,710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28,143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29,198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18,000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18,000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15,000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15,000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0C3241" w:rsidRPr="00EB249B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3241" w:rsidRPr="00EB249B" w:rsidRDefault="000C324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муниципальных дошкольных            образовательных учреждений, здания             которых находятся в аварийном               состоянии или требуют капитального  ремонта, в  общем числе муниципал</w:t>
            </w:r>
            <w:r w:rsidRPr="00EB249B">
              <w:rPr>
                <w:rFonts w:ascii="Times New Roman" w:hAnsi="Times New Roman" w:cs="Times New Roman"/>
              </w:rPr>
              <w:t>ь</w:t>
            </w:r>
            <w:r w:rsidRPr="00EB249B">
              <w:rPr>
                <w:rFonts w:ascii="Times New Roman" w:hAnsi="Times New Roman" w:cs="Times New Roman"/>
              </w:rPr>
              <w:t>ных дошкольных образовательных                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356353" w:rsidRPr="000C4198" w:rsidTr="006173C5">
        <w:trPr>
          <w:cantSplit/>
          <w:trHeight w:val="701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6353" w:rsidRPr="00EB249B" w:rsidRDefault="00356353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t>III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>. Общее и дополнительное образование</w:t>
            </w:r>
          </w:p>
        </w:tc>
      </w:tr>
      <w:tr w:rsidR="000C3241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3241" w:rsidRPr="00EB249B" w:rsidRDefault="000C324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выпускников муниципальных            общеобразовательных учреждений,            сдавших единый  государственный           экзамен по русскому языку и математ</w:t>
            </w:r>
            <w:r w:rsidRPr="00EB249B">
              <w:rPr>
                <w:rFonts w:ascii="Times New Roman" w:hAnsi="Times New Roman" w:cs="Times New Roman"/>
              </w:rPr>
              <w:t>и</w:t>
            </w:r>
            <w:r w:rsidRPr="00EB249B">
              <w:rPr>
                <w:rFonts w:ascii="Times New Roman" w:hAnsi="Times New Roman" w:cs="Times New Roman"/>
              </w:rPr>
              <w:t>ке, в общей численности выпускников               муниципальных общеобразовательных  учреждений, сдававших единый                    государственный экзамен по данным предметам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96,100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0C3241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3241" w:rsidRPr="00EB249B" w:rsidRDefault="000C324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выпускников муниципальных           общеобразовательных учреждений, не           получивших аттестат о среднем (по</w:t>
            </w:r>
            <w:r w:rsidRPr="00EB249B">
              <w:rPr>
                <w:rFonts w:ascii="Times New Roman" w:hAnsi="Times New Roman" w:cs="Times New Roman"/>
              </w:rPr>
              <w:t>л</w:t>
            </w:r>
            <w:r w:rsidRPr="00EB249B">
              <w:rPr>
                <w:rFonts w:ascii="Times New Roman" w:hAnsi="Times New Roman" w:cs="Times New Roman"/>
              </w:rPr>
              <w:t>ном) образовании, в общей численности             выпускников муниципальных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1,948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3,900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1,000</w:t>
            </w:r>
          </w:p>
        </w:tc>
        <w:tc>
          <w:tcPr>
            <w:tcW w:w="1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0C3241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3241" w:rsidRPr="00EB249B" w:rsidRDefault="000C324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муниципальных                                общеобразовательных учреждений,           соответствующих современным              требованиям обучения, в общем                   количестве муниципальных                         общеобразовательных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85,000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85,000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3241" w:rsidRPr="00EB249B" w:rsidRDefault="000C324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D80DC3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0DC3" w:rsidRPr="00EB249B" w:rsidRDefault="00D80DC3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 xml:space="preserve">Доля муниципальных                                      общеобразовательных учреждений,           здания которых находятся в аварийном состоянии или требуют капитального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0DC3" w:rsidRPr="00EB249B" w:rsidRDefault="00D80DC3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6C2FE1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2FE1" w:rsidRPr="00EB249B" w:rsidRDefault="006C2FE1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детей первой и второй  групп            здоровья в общей численности                      обучающихся в муниципальных                     общеобразовательных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89,810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85,082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87,600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98,200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98,200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99,000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FE1" w:rsidRPr="00EB249B" w:rsidRDefault="006C2FE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34B8A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4B8A" w:rsidRPr="00EB249B" w:rsidRDefault="00534B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обучающихся в  муниципальных             общеобразовательных учреждениях,           занимающихся во вторую (третью)       смену, в общей численности                обучающихся в муниципальных             общеобразовательных  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39,217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34B8A" w:rsidRPr="00EB249B" w:rsidTr="00471B0A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4B8A" w:rsidRPr="00EB249B" w:rsidRDefault="00534B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Расходы бюджета муниципального           образования на общее образование                   в расчете на 1 обучающегося в                  муниципальных общеобразовательных        учреждениях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тыс.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49,495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50,479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42,412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50,500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58,605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62,351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65,285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34B8A" w:rsidRPr="00EB249B" w:rsidTr="00471B0A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4B8A" w:rsidRPr="00EB249B" w:rsidRDefault="00534B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детей в возрасте 5 - 18  лет,                получающих услуги по дополнительн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му образованию в организациях разли</w:t>
            </w:r>
            <w:r w:rsidRPr="00EB249B">
              <w:rPr>
                <w:rFonts w:ascii="Times New Roman" w:hAnsi="Times New Roman" w:cs="Times New Roman"/>
              </w:rPr>
              <w:t>ч</w:t>
            </w:r>
            <w:r w:rsidRPr="00EB249B">
              <w:rPr>
                <w:rFonts w:ascii="Times New Roman" w:hAnsi="Times New Roman" w:cs="Times New Roman"/>
              </w:rPr>
              <w:t>ной  организационно-правовой формы и         формы собственности, в общей              численности детей данной возрастной группы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49,915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49,005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88,000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50,450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60,000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60,000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15400" w:rsidRPr="00EB249B" w:rsidTr="006173C5">
        <w:trPr>
          <w:cantSplit/>
          <w:trHeight w:val="690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400" w:rsidRPr="00EB249B" w:rsidRDefault="00B15400" w:rsidP="00EF557B">
            <w:pPr>
              <w:keepNext/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t>IV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 xml:space="preserve">. </w:t>
            </w:r>
            <w:r w:rsidRPr="00EB249B">
              <w:rPr>
                <w:b/>
                <w:bCs/>
                <w:sz w:val="22"/>
                <w:szCs w:val="22"/>
                <w:lang w:eastAsia="ru-RU"/>
              </w:rPr>
              <w:t>Культура</w:t>
            </w:r>
          </w:p>
        </w:tc>
      </w:tr>
      <w:tr w:rsidR="00B15400" w:rsidRPr="000C4198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15400" w:rsidRPr="00EB249B" w:rsidRDefault="00B15400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 w:rsidP="00EF557B">
            <w:pPr>
              <w:suppressAutoHyphens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>
            <w:pPr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400" w:rsidRPr="00EB249B" w:rsidRDefault="00B15400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34B8A" w:rsidRPr="00EB249B" w:rsidTr="006C2FE1">
        <w:trPr>
          <w:cantSplit/>
          <w:trHeight w:val="3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4B8A" w:rsidRPr="00EB249B" w:rsidRDefault="00534B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ind w:left="227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39,308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44,600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34B8A" w:rsidRPr="00EB249B" w:rsidTr="006C2FE1">
        <w:trPr>
          <w:cantSplit/>
          <w:trHeight w:val="4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4B8A" w:rsidRPr="00EB249B" w:rsidRDefault="00534B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ind w:left="227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101,867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101,500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B8A" w:rsidRPr="00EB249B" w:rsidRDefault="00534B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F728E" w:rsidRPr="00EB249B" w:rsidTr="006C2FE1">
        <w:trPr>
          <w:cantSplit/>
          <w:trHeight w:val="3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28E" w:rsidRPr="00EB249B" w:rsidRDefault="009F728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ind w:left="227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парками культуры и отдыха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F728E" w:rsidRPr="00EB249B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28E" w:rsidRPr="00EB249B" w:rsidRDefault="009F728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муниципальных  учреждений           культуры, здания которых находятся в  аварийном состоянии или требуют             капитального ремонта, в общем             количестве муниципальных учреждений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9,091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F728E" w:rsidRPr="00EB249B" w:rsidTr="006C2FE1">
        <w:trPr>
          <w:cantSplit/>
          <w:trHeight w:val="9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28E" w:rsidRPr="00EB249B" w:rsidRDefault="009F728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объектов культурного  наследия,          находящихся в муниципальной                     собственности  и требующих                 консервации или реставрации, в общем количестве объектов культурного           наследия,  находящихся в муниципал</w:t>
            </w:r>
            <w:r w:rsidRPr="00EB249B">
              <w:rPr>
                <w:rFonts w:ascii="Times New Roman" w:hAnsi="Times New Roman" w:cs="Times New Roman"/>
              </w:rPr>
              <w:t>ь</w:t>
            </w:r>
            <w:r w:rsidRPr="00EB249B">
              <w:rPr>
                <w:rFonts w:ascii="Times New Roman" w:hAnsi="Times New Roman" w:cs="Times New Roman"/>
              </w:rPr>
              <w:t>ной                  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43764" w:rsidRPr="000C4198" w:rsidTr="006173C5">
        <w:trPr>
          <w:cantSplit/>
          <w:trHeight w:val="690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3764" w:rsidRPr="00EB249B" w:rsidRDefault="00943764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t>V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>. Физическая культура и спорт</w:t>
            </w:r>
          </w:p>
        </w:tc>
      </w:tr>
      <w:tr w:rsidR="009F728E" w:rsidRPr="00EB249B" w:rsidTr="0004736A">
        <w:trPr>
          <w:cantSplit/>
          <w:trHeight w:val="779"/>
        </w:trPr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28E" w:rsidRPr="00EB249B" w:rsidRDefault="009F728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населения, систематически                    занимающегося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31,356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32,213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33,848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34,510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39,740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45,230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50,710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F728E" w:rsidRPr="00EB249B" w:rsidTr="0004736A">
        <w:trPr>
          <w:cantSplit/>
          <w:trHeight w:val="779"/>
        </w:trPr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28E" w:rsidRPr="00EB249B" w:rsidRDefault="009F728E" w:rsidP="00301AEF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30(1).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rPr>
                <w:color w:val="333333"/>
                <w:sz w:val="22"/>
                <w:szCs w:val="22"/>
                <w:lang w:val="ru-RU"/>
              </w:rPr>
            </w:pPr>
            <w:r w:rsidRPr="00EB249B">
              <w:rPr>
                <w:color w:val="333333"/>
                <w:sz w:val="22"/>
                <w:szCs w:val="22"/>
                <w:lang w:val="ru-RU"/>
              </w:rPr>
              <w:t>Доля обучающихся, систематически занимающихся физической культурой и спортом, в общей численности об</w:t>
            </w:r>
            <w:r w:rsidRPr="00EB249B">
              <w:rPr>
                <w:color w:val="333333"/>
                <w:sz w:val="22"/>
                <w:szCs w:val="22"/>
                <w:lang w:val="ru-RU"/>
              </w:rPr>
              <w:t>у</w:t>
            </w:r>
            <w:r w:rsidRPr="00EB249B">
              <w:rPr>
                <w:color w:val="333333"/>
                <w:sz w:val="22"/>
                <w:szCs w:val="22"/>
                <w:lang w:val="ru-RU"/>
              </w:rPr>
              <w:t>чающихся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color w:val="333333"/>
                <w:sz w:val="22"/>
                <w:szCs w:val="22"/>
              </w:rPr>
            </w:pPr>
            <w:r w:rsidRPr="00EB249B">
              <w:rPr>
                <w:color w:val="333333"/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80,549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92,229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68,294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69,169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70,200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71,000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04736A" w:rsidRDefault="0004736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71,900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28E" w:rsidRPr="00EB249B" w:rsidRDefault="009F728E">
            <w:pPr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 xml:space="preserve">от 3 до 15 лет </w:t>
            </w:r>
          </w:p>
        </w:tc>
      </w:tr>
      <w:tr w:rsidR="00EC475C" w:rsidRPr="000C4198" w:rsidTr="006173C5">
        <w:trPr>
          <w:cantSplit/>
          <w:trHeight w:val="762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75C" w:rsidRPr="00EB249B" w:rsidRDefault="00EC475C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t>VI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>. Жилищное строительство и обеспечение граждан жильем</w:t>
            </w:r>
          </w:p>
        </w:tc>
      </w:tr>
      <w:tr w:rsidR="00DB1028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1028" w:rsidRPr="00EB249B" w:rsidRDefault="00DB1028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 w:rsidP="00B74DC2">
            <w:pPr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Общая площадь жилых помещений, приходящаяся в среднем на одного ж</w:t>
            </w:r>
            <w:r w:rsidRPr="00EB249B">
              <w:rPr>
                <w:sz w:val="22"/>
                <w:szCs w:val="22"/>
                <w:lang w:val="ru-RU" w:eastAsia="ru-RU"/>
              </w:rPr>
              <w:t>и</w:t>
            </w:r>
            <w:r w:rsidRPr="00EB249B">
              <w:rPr>
                <w:sz w:val="22"/>
                <w:szCs w:val="22"/>
                <w:lang w:val="ru-RU" w:eastAsia="ru-RU"/>
              </w:rPr>
              <w:t>теля,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 w:rsidP="00B74DC2">
            <w:pPr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23,803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24,267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24,267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24,744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24,744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24,744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24,744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028" w:rsidRPr="00EB249B" w:rsidRDefault="00DB1028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51675" w:rsidRPr="00EB249B" w:rsidTr="00471B0A">
        <w:trPr>
          <w:cantSplit/>
          <w:trHeight w:val="46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1675" w:rsidRPr="00EB249B" w:rsidRDefault="00B5167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в том числе введенная в действие за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0,067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0,067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0,067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51675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1675" w:rsidRPr="00EB249B" w:rsidRDefault="00B5167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Площадь земельных участков,                       предоставленных для строительства в          расчете на 10 тыс. человек населения, - 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гектаров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0,960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0,720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0,080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  <w:lang w:val="ru-RU"/>
              </w:rPr>
              <w:t>Снижение показателя связано со снижением спроса на земельные участки. В 2021-2023 г.г. план</w:t>
            </w:r>
            <w:r w:rsidRPr="00EB249B">
              <w:rPr>
                <w:sz w:val="22"/>
                <w:szCs w:val="22"/>
                <w:lang w:val="ru-RU"/>
              </w:rPr>
              <w:t>и</w:t>
            </w:r>
            <w:r w:rsidRPr="00EB249B">
              <w:rPr>
                <w:sz w:val="22"/>
                <w:szCs w:val="22"/>
                <w:lang w:val="ru-RU"/>
              </w:rPr>
              <w:t>руется подгот</w:t>
            </w:r>
            <w:r w:rsidRPr="00EB249B">
              <w:rPr>
                <w:sz w:val="22"/>
                <w:szCs w:val="22"/>
                <w:lang w:val="ru-RU"/>
              </w:rPr>
              <w:t>о</w:t>
            </w:r>
            <w:r w:rsidRPr="00EB249B">
              <w:rPr>
                <w:sz w:val="22"/>
                <w:szCs w:val="22"/>
                <w:lang w:val="ru-RU"/>
              </w:rPr>
              <w:t>вить и провести аукционы по предо</w:t>
            </w:r>
            <w:r w:rsidRPr="00EB249B">
              <w:rPr>
                <w:sz w:val="22"/>
                <w:szCs w:val="22"/>
                <w:lang w:val="ru-RU"/>
              </w:rPr>
              <w:t>с</w:t>
            </w:r>
            <w:r w:rsidRPr="00EB249B">
              <w:rPr>
                <w:sz w:val="22"/>
                <w:szCs w:val="22"/>
                <w:lang w:val="ru-RU"/>
              </w:rPr>
              <w:t>тавлению земельных участков для стро</w:t>
            </w:r>
            <w:r w:rsidRPr="00EB249B">
              <w:rPr>
                <w:sz w:val="22"/>
                <w:szCs w:val="22"/>
                <w:lang w:val="ru-RU"/>
              </w:rPr>
              <w:t>и</w:t>
            </w:r>
            <w:r w:rsidRPr="00EB249B">
              <w:rPr>
                <w:sz w:val="22"/>
                <w:szCs w:val="22"/>
                <w:lang w:val="ru-RU"/>
              </w:rPr>
              <w:t>тельства. Все св</w:t>
            </w:r>
            <w:r w:rsidRPr="00EB249B">
              <w:rPr>
                <w:sz w:val="22"/>
                <w:szCs w:val="22"/>
                <w:lang w:val="ru-RU"/>
              </w:rPr>
              <w:t>о</w:t>
            </w:r>
            <w:r w:rsidRPr="00EB249B">
              <w:rPr>
                <w:sz w:val="22"/>
                <w:szCs w:val="22"/>
                <w:lang w:val="ru-RU"/>
              </w:rPr>
              <w:t>бодные земельные участки размещ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ны на са</w:t>
            </w:r>
            <w:r w:rsidRPr="00EB249B">
              <w:rPr>
                <w:sz w:val="22"/>
                <w:szCs w:val="22"/>
                <w:lang w:val="ru-RU"/>
              </w:rPr>
              <w:t>й</w:t>
            </w:r>
            <w:r w:rsidRPr="00EB249B">
              <w:rPr>
                <w:sz w:val="22"/>
                <w:szCs w:val="22"/>
                <w:lang w:val="ru-RU"/>
              </w:rPr>
              <w:t>те Дальн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реченского городского округа в разделе "Инвест</w:t>
            </w:r>
            <w:r w:rsidRPr="00EB249B">
              <w:rPr>
                <w:sz w:val="22"/>
                <w:szCs w:val="22"/>
                <w:lang w:val="ru-RU"/>
              </w:rPr>
              <w:t>и</w:t>
            </w:r>
            <w:r w:rsidRPr="00EB249B">
              <w:rPr>
                <w:sz w:val="22"/>
                <w:szCs w:val="22"/>
                <w:lang w:val="ru-RU"/>
              </w:rPr>
              <w:t xml:space="preserve">ции". </w:t>
            </w:r>
            <w:r w:rsidRPr="00EB249B">
              <w:rPr>
                <w:sz w:val="22"/>
                <w:szCs w:val="22"/>
              </w:rPr>
              <w:t>Ежеквартально данная информация обновляется.</w:t>
            </w:r>
          </w:p>
        </w:tc>
      </w:tr>
      <w:tr w:rsidR="00B51675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1675" w:rsidRPr="00EB249B" w:rsidRDefault="00B51675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в том числе земельных участков,               предоставленных для жилищного      строительства, индивидуального           строительства и комплексного            освоения в целях жилищного           строительства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гектаров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0,054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0,150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0,150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Снижение показателя связано со снижением спроса на земельные участки многоде</w:t>
            </w:r>
            <w:r w:rsidRPr="00EB249B">
              <w:rPr>
                <w:sz w:val="22"/>
                <w:szCs w:val="22"/>
                <w:lang w:val="ru-RU"/>
              </w:rPr>
              <w:t>т</w:t>
            </w:r>
            <w:r w:rsidRPr="00EB249B">
              <w:rPr>
                <w:sz w:val="22"/>
                <w:szCs w:val="22"/>
                <w:lang w:val="ru-RU"/>
              </w:rPr>
              <w:t>ных семей и отсутс</w:t>
            </w:r>
            <w:r w:rsidRPr="00EB249B">
              <w:rPr>
                <w:sz w:val="22"/>
                <w:szCs w:val="22"/>
                <w:lang w:val="ru-RU"/>
              </w:rPr>
              <w:t>т</w:t>
            </w:r>
            <w:r w:rsidRPr="00EB249B">
              <w:rPr>
                <w:sz w:val="22"/>
                <w:szCs w:val="22"/>
                <w:lang w:val="ru-RU"/>
              </w:rPr>
              <w:t>вие зая</w:t>
            </w:r>
            <w:r w:rsidRPr="00EB249B">
              <w:rPr>
                <w:sz w:val="22"/>
                <w:szCs w:val="22"/>
                <w:lang w:val="ru-RU"/>
              </w:rPr>
              <w:t>в</w:t>
            </w:r>
            <w:r w:rsidRPr="00EB249B">
              <w:rPr>
                <w:sz w:val="22"/>
                <w:szCs w:val="22"/>
                <w:lang w:val="ru-RU"/>
              </w:rPr>
              <w:t>лений граждан для инд</w:t>
            </w:r>
            <w:r w:rsidRPr="00EB249B">
              <w:rPr>
                <w:sz w:val="22"/>
                <w:szCs w:val="22"/>
                <w:lang w:val="ru-RU"/>
              </w:rPr>
              <w:t>и</w:t>
            </w:r>
            <w:r w:rsidRPr="00EB249B">
              <w:rPr>
                <w:sz w:val="22"/>
                <w:szCs w:val="22"/>
                <w:lang w:val="ru-RU"/>
              </w:rPr>
              <w:t>видуал</w:t>
            </w:r>
            <w:r w:rsidRPr="00EB249B">
              <w:rPr>
                <w:sz w:val="22"/>
                <w:szCs w:val="22"/>
                <w:lang w:val="ru-RU"/>
              </w:rPr>
              <w:t>ь</w:t>
            </w:r>
            <w:r w:rsidRPr="00EB249B">
              <w:rPr>
                <w:sz w:val="22"/>
                <w:szCs w:val="22"/>
                <w:lang w:val="ru-RU"/>
              </w:rPr>
              <w:t>ного ж</w:t>
            </w:r>
            <w:r w:rsidRPr="00EB249B">
              <w:rPr>
                <w:sz w:val="22"/>
                <w:szCs w:val="22"/>
                <w:lang w:val="ru-RU"/>
              </w:rPr>
              <w:t>и</w:t>
            </w:r>
            <w:r w:rsidRPr="00EB249B">
              <w:rPr>
                <w:sz w:val="22"/>
                <w:szCs w:val="22"/>
                <w:lang w:val="ru-RU"/>
              </w:rPr>
              <w:t>лищного строител</w:t>
            </w:r>
            <w:r w:rsidRPr="00EB249B">
              <w:rPr>
                <w:sz w:val="22"/>
                <w:szCs w:val="22"/>
                <w:lang w:val="ru-RU"/>
              </w:rPr>
              <w:t>ь</w:t>
            </w:r>
            <w:r w:rsidRPr="00EB249B">
              <w:rPr>
                <w:sz w:val="22"/>
                <w:szCs w:val="22"/>
                <w:lang w:val="ru-RU"/>
              </w:rPr>
              <w:t>ства</w:t>
            </w:r>
          </w:p>
        </w:tc>
      </w:tr>
      <w:tr w:rsidR="008779D4" w:rsidRPr="000C4198" w:rsidTr="006C2FE1">
        <w:trPr>
          <w:cantSplit/>
          <w:trHeight w:val="58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79D4" w:rsidRPr="00EB249B" w:rsidRDefault="008779D4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Площадь земельных участков,                      предоставленных для строительства, в           отношении которых с даты принятия               решения о предоставлении земельного  участка или подписания протокола о               результатах торгов (конкурсов,           аукционов) не было получено              разрешение на ввод в эксплуатацию: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79D4" w:rsidRPr="00EB249B" w:rsidRDefault="008779D4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51675" w:rsidRPr="00EB249B" w:rsidTr="006C2FE1">
        <w:trPr>
          <w:cantSplit/>
          <w:trHeight w:val="582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1675" w:rsidRPr="00EB249B" w:rsidRDefault="00B51675" w:rsidP="00652C8E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объектов жилищного строительства - в течение 3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B74DC2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1675" w:rsidRPr="00EB249B" w:rsidRDefault="00B51675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301F47" w:rsidRPr="00EB249B" w:rsidTr="006C2FE1">
        <w:trPr>
          <w:cantSplit/>
          <w:trHeight w:val="83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F47" w:rsidRPr="00EB249B" w:rsidRDefault="00301F47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pStyle w:val="ConsPlusCell"/>
              <w:ind w:left="320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иных объектов капитального                строительства - в течение 5 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кв. метров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28,630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29,000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191FD7" w:rsidRPr="00EB249B" w:rsidTr="006173C5">
        <w:trPr>
          <w:cantSplit/>
          <w:trHeight w:val="501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1FD7" w:rsidRPr="00EB249B" w:rsidRDefault="00191FD7" w:rsidP="009E3E26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lastRenderedPageBreak/>
              <w:t>VII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>. Жилищно-коммунальное хозяйство</w:t>
            </w:r>
          </w:p>
        </w:tc>
      </w:tr>
      <w:tr w:rsidR="00301F47" w:rsidRPr="00EB249B" w:rsidTr="006C2FE1">
        <w:trPr>
          <w:cantSplit/>
          <w:trHeight w:val="2576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F47" w:rsidRPr="00EB249B" w:rsidRDefault="00301F47" w:rsidP="00697408">
            <w:pPr>
              <w:numPr>
                <w:ilvl w:val="0"/>
                <w:numId w:val="38"/>
              </w:numPr>
              <w:suppressAutoHyphens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191FD7">
            <w:pPr>
              <w:pStyle w:val="ConsPlusCell"/>
              <w:ind w:left="51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многоквартирных домов, в кот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рых собственники помещений выбрали и реализуют один из способов управл</w:t>
            </w:r>
            <w:r w:rsidRPr="00EB249B">
              <w:rPr>
                <w:rFonts w:ascii="Times New Roman" w:hAnsi="Times New Roman" w:cs="Times New Roman"/>
              </w:rPr>
              <w:t>е</w:t>
            </w:r>
            <w:r w:rsidRPr="00EB249B">
              <w:rPr>
                <w:rFonts w:ascii="Times New Roman" w:hAnsi="Times New Roman" w:cs="Times New Roman"/>
              </w:rPr>
              <w:t>ния многоквартирными домами, в о</w:t>
            </w:r>
            <w:r w:rsidRPr="00EB249B">
              <w:rPr>
                <w:rFonts w:ascii="Times New Roman" w:hAnsi="Times New Roman" w:cs="Times New Roman"/>
              </w:rPr>
              <w:t>б</w:t>
            </w:r>
            <w:r w:rsidRPr="00EB249B">
              <w:rPr>
                <w:rFonts w:ascii="Times New Roman" w:hAnsi="Times New Roman" w:cs="Times New Roman"/>
              </w:rPr>
              <w:t>щем числе многоквартирных домов,</w:t>
            </w:r>
          </w:p>
          <w:p w:rsidR="00301F47" w:rsidRPr="00EB249B" w:rsidRDefault="00301F47" w:rsidP="00697408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в которых собственники помещений  должны выбрать способ управления  данными домами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9E3E26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94,810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94,810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96,296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97,000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98,519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98,519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9E3E26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301F47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1F47" w:rsidRPr="00EB249B" w:rsidRDefault="00301F47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F47" w:rsidRPr="00EB249B" w:rsidRDefault="00301F47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6B25EC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25EC" w:rsidRPr="00EB249B" w:rsidRDefault="006B25EC" w:rsidP="00EF557B">
            <w:pPr>
              <w:suppressAutoHyphens/>
              <w:ind w:left="360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 w:rsidP="004E54CF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осуществляющих свою деятельность на территории городского округа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5EC" w:rsidRPr="00EB249B" w:rsidRDefault="006B25EC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C59D8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C59D8" w:rsidRPr="00EB249B" w:rsidRDefault="005C59D8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многоквартирных домов,               расположенных на земельных участках, в                         отношении которых осуществлен                   государстве</w:t>
            </w:r>
            <w:r w:rsidRPr="00EB249B">
              <w:rPr>
                <w:rFonts w:ascii="Times New Roman" w:hAnsi="Times New Roman" w:cs="Times New Roman"/>
              </w:rPr>
              <w:t>н</w:t>
            </w:r>
            <w:r w:rsidRPr="00EB249B">
              <w:rPr>
                <w:rFonts w:ascii="Times New Roman" w:hAnsi="Times New Roman" w:cs="Times New Roman"/>
              </w:rPr>
              <w:t>ный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67,160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72,440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73,016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77,000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79,000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59D8" w:rsidRPr="00EB249B" w:rsidRDefault="005C59D8">
            <w:pPr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val="ru-RU"/>
              </w:rPr>
              <w:t>Увелич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ние пок</w:t>
            </w:r>
            <w:r w:rsidRPr="00EB249B">
              <w:rPr>
                <w:sz w:val="22"/>
                <w:szCs w:val="22"/>
                <w:lang w:val="ru-RU"/>
              </w:rPr>
              <w:t>а</w:t>
            </w:r>
            <w:r w:rsidRPr="00EB249B">
              <w:rPr>
                <w:sz w:val="22"/>
                <w:szCs w:val="22"/>
                <w:lang w:val="ru-RU"/>
              </w:rPr>
              <w:t>зателя св</w:t>
            </w:r>
            <w:r w:rsidRPr="00EB249B">
              <w:rPr>
                <w:sz w:val="22"/>
                <w:szCs w:val="22"/>
                <w:lang w:val="ru-RU"/>
              </w:rPr>
              <w:t>я</w:t>
            </w:r>
            <w:r w:rsidRPr="00EB249B">
              <w:rPr>
                <w:sz w:val="22"/>
                <w:szCs w:val="22"/>
                <w:lang w:val="ru-RU"/>
              </w:rPr>
              <w:t>зано с провед</w:t>
            </w:r>
            <w:r w:rsidRPr="00EB249B">
              <w:rPr>
                <w:sz w:val="22"/>
                <w:szCs w:val="22"/>
                <w:lang w:val="ru-RU"/>
              </w:rPr>
              <w:t>е</w:t>
            </w:r>
            <w:r w:rsidRPr="00EB249B">
              <w:rPr>
                <w:sz w:val="22"/>
                <w:szCs w:val="22"/>
                <w:lang w:val="ru-RU"/>
              </w:rPr>
              <w:t>нием кад</w:t>
            </w:r>
            <w:r w:rsidRPr="00EB249B">
              <w:rPr>
                <w:sz w:val="22"/>
                <w:szCs w:val="22"/>
                <w:lang w:val="ru-RU"/>
              </w:rPr>
              <w:t>а</w:t>
            </w:r>
            <w:r w:rsidRPr="00EB249B">
              <w:rPr>
                <w:sz w:val="22"/>
                <w:szCs w:val="22"/>
                <w:lang w:val="ru-RU"/>
              </w:rPr>
              <w:t>стровых работ по уточнению плозщади границ земелных участков, на кот</w:t>
            </w:r>
            <w:r w:rsidRPr="00EB249B">
              <w:rPr>
                <w:sz w:val="22"/>
                <w:szCs w:val="22"/>
                <w:lang w:val="ru-RU"/>
              </w:rPr>
              <w:t>о</w:t>
            </w:r>
            <w:r w:rsidRPr="00EB249B">
              <w:rPr>
                <w:sz w:val="22"/>
                <w:szCs w:val="22"/>
                <w:lang w:val="ru-RU"/>
              </w:rPr>
              <w:t>рых ра</w:t>
            </w:r>
            <w:r w:rsidRPr="00EB249B">
              <w:rPr>
                <w:sz w:val="22"/>
                <w:szCs w:val="22"/>
                <w:lang w:val="ru-RU"/>
              </w:rPr>
              <w:t>с</w:t>
            </w:r>
            <w:r w:rsidRPr="00EB249B">
              <w:rPr>
                <w:sz w:val="22"/>
                <w:szCs w:val="22"/>
                <w:lang w:val="ru-RU"/>
              </w:rPr>
              <w:t>положены много- кварти</w:t>
            </w:r>
            <w:r w:rsidRPr="00EB249B">
              <w:rPr>
                <w:sz w:val="22"/>
                <w:szCs w:val="22"/>
                <w:lang w:val="ru-RU"/>
              </w:rPr>
              <w:t>р</w:t>
            </w:r>
            <w:r w:rsidRPr="00EB249B">
              <w:rPr>
                <w:sz w:val="22"/>
                <w:szCs w:val="22"/>
                <w:lang w:val="ru-RU"/>
              </w:rPr>
              <w:t>ные дома.</w:t>
            </w:r>
          </w:p>
        </w:tc>
      </w:tr>
      <w:tr w:rsidR="00DF144A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44A" w:rsidRPr="00EB249B" w:rsidRDefault="00DF144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населения, получившего жилые             помещения и улучшившего жилищные          условия в отчетном году, в общей            численности населения, состоящего на  учете в качестве нуждающегося в ж</w:t>
            </w:r>
            <w:r w:rsidRPr="00EB249B">
              <w:rPr>
                <w:rFonts w:ascii="Times New Roman" w:hAnsi="Times New Roman" w:cs="Times New Roman"/>
              </w:rPr>
              <w:t>и</w:t>
            </w:r>
            <w:r w:rsidRPr="00EB249B">
              <w:rPr>
                <w:rFonts w:ascii="Times New Roman" w:hAnsi="Times New Roman" w:cs="Times New Roman"/>
              </w:rPr>
              <w:t>лых помещениях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10,800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10,084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8,438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9,502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9321AF" w:rsidRPr="00EB249B" w:rsidTr="006173C5">
        <w:trPr>
          <w:cantSplit/>
          <w:trHeight w:val="468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1AF" w:rsidRPr="00EB249B" w:rsidRDefault="009321AF" w:rsidP="00EF557B">
            <w:pPr>
              <w:keepNext/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  <w:r w:rsidRPr="00EB249B">
              <w:rPr>
                <w:b/>
                <w:bCs/>
                <w:sz w:val="22"/>
                <w:szCs w:val="22"/>
                <w:lang w:eastAsia="ru-RU"/>
              </w:rPr>
              <w:lastRenderedPageBreak/>
              <w:t>VIII</w:t>
            </w:r>
            <w:r w:rsidRPr="00EB249B">
              <w:rPr>
                <w:b/>
                <w:bCs/>
                <w:sz w:val="22"/>
                <w:szCs w:val="22"/>
                <w:lang w:val="ru-RU" w:eastAsia="ru-RU"/>
              </w:rPr>
              <w:t>. Организация муниципального управления</w:t>
            </w:r>
          </w:p>
        </w:tc>
      </w:tr>
      <w:tr w:rsidR="00DF144A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44A" w:rsidRPr="00EB249B" w:rsidRDefault="00DF144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49,556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50,436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37,197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28,401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33,263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37,170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37,553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DF144A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44A" w:rsidRPr="00EB249B" w:rsidRDefault="00DF144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Доля основных фондов организаций муниципальной формы собственности, находящихся в стадии банкротства,                в основных фондах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1A2861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2861" w:rsidRPr="00EB249B" w:rsidRDefault="001A2861" w:rsidP="00697408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муниципальной формы собственности (на конец года, по полной учетной стоимости)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2861" w:rsidRPr="00EB249B" w:rsidRDefault="001A2861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DF144A" w:rsidRPr="00EB249B" w:rsidTr="006C2FE1">
        <w:trPr>
          <w:cantSplit/>
          <w:trHeight w:val="148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144A" w:rsidRPr="00EB249B" w:rsidRDefault="00DF144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/>
              </w:rPr>
              <w:t>Объем не завершенного в 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sz w:val="22"/>
                <w:szCs w:val="22"/>
              </w:rPr>
              <w:t>тыс.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339,880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318,880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144A" w:rsidRPr="00EB249B" w:rsidRDefault="00DF144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779FB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79FB" w:rsidRPr="00EB249B" w:rsidRDefault="00B779FB" w:rsidP="00EF557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82DB3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Доля просроченной кредиторской            задолженности по оплате труда (вкл</w:t>
            </w:r>
            <w:r w:rsidRPr="00EB249B">
              <w:rPr>
                <w:rFonts w:ascii="Times New Roman" w:hAnsi="Times New Roman" w:cs="Times New Roman"/>
              </w:rPr>
              <w:t>ю</w:t>
            </w:r>
            <w:r w:rsidRPr="00EB249B">
              <w:rPr>
                <w:rFonts w:ascii="Times New Roman" w:hAnsi="Times New Roman" w:cs="Times New Roman"/>
              </w:rPr>
              <w:t>чая начисления на оплату труда)                          муниципальных учреждений в общем объеме расходов  муниципального           образования на оплату труда (включая  начисления на оплату труда)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процентов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0,398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779FB" w:rsidRPr="00EB249B" w:rsidTr="00471B0A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79FB" w:rsidRPr="00EB249B" w:rsidRDefault="00B779FB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Расходы бюджета муниципального             образования на содержание работников  органов местного самоуправления в           расчете на одного жителя                         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1 173,505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1 253,477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1 303,664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1 292,004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927F71" w:rsidRDefault="00927F7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1480,973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927F71" w:rsidRDefault="00927F7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1471,806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927F71" w:rsidRDefault="00927F71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1485,969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B779FB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79FB" w:rsidRPr="00EB249B" w:rsidRDefault="00B779FB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Наличие в городском округе                    (муниципальном районе) утвержденн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го генерального плана городского окр</w:t>
            </w:r>
            <w:r w:rsidRPr="00EB249B">
              <w:rPr>
                <w:rFonts w:ascii="Times New Roman" w:hAnsi="Times New Roman" w:cs="Times New Roman"/>
              </w:rPr>
              <w:t>у</w:t>
            </w:r>
            <w:r w:rsidRPr="00EB249B">
              <w:rPr>
                <w:rFonts w:ascii="Times New Roman" w:hAnsi="Times New Roman" w:cs="Times New Roman"/>
              </w:rPr>
              <w:t>га  (схемы территориального планир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вания муниципального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да/нет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79FB" w:rsidRPr="00EB249B" w:rsidRDefault="00B779FB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431179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179" w:rsidRPr="00EB249B" w:rsidRDefault="00431179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Удовлетворенность населения                      деятельностью органов местного           самоуправления городского округа             (муниципального  района)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проце</w:t>
            </w:r>
            <w:r w:rsidRPr="00EB249B">
              <w:rPr>
                <w:rFonts w:ascii="Times New Roman" w:hAnsi="Times New Roman" w:cs="Times New Roman"/>
              </w:rPr>
              <w:t>н</w:t>
            </w:r>
            <w:r w:rsidRPr="00EB249B">
              <w:rPr>
                <w:rFonts w:ascii="Times New Roman" w:hAnsi="Times New Roman" w:cs="Times New Roman"/>
              </w:rPr>
              <w:t>тов от числа</w:t>
            </w:r>
          </w:p>
          <w:p w:rsidR="00431179" w:rsidRPr="00EB249B" w:rsidRDefault="00431179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/>
              </w:rPr>
              <w:t>опрошен-ных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32,300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45,100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38,300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51,300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56,000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56,300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56,700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431179" w:rsidRPr="00EB249B" w:rsidTr="00471B0A">
        <w:trPr>
          <w:cantSplit/>
          <w:trHeight w:val="818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1179" w:rsidRPr="00EB249B" w:rsidRDefault="00431179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pStyle w:val="ConsPlusCell"/>
              <w:rPr>
                <w:rFonts w:ascii="Times New Roman" w:hAnsi="Times New Roman" w:cs="Times New Roman"/>
              </w:rPr>
            </w:pPr>
            <w:r w:rsidRPr="00EB249B">
              <w:rPr>
                <w:rFonts w:ascii="Times New Roman" w:hAnsi="Times New Roman" w:cs="Times New Roman"/>
              </w:rPr>
              <w:t>Среднегодовая численность постоянн</w:t>
            </w:r>
            <w:r w:rsidRPr="00EB249B">
              <w:rPr>
                <w:rFonts w:ascii="Times New Roman" w:hAnsi="Times New Roman" w:cs="Times New Roman"/>
              </w:rPr>
              <w:t>о</w:t>
            </w:r>
            <w:r w:rsidRPr="00EB249B">
              <w:rPr>
                <w:rFonts w:ascii="Times New Roman" w:hAnsi="Times New Roman" w:cs="Times New Roman"/>
              </w:rPr>
              <w:t>го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28,706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28,348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27,949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27,555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27,540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27,540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27,540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1179" w:rsidRPr="00EB249B" w:rsidRDefault="00431179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FB1AE3" w:rsidRPr="00EB249B" w:rsidTr="006173C5">
        <w:trPr>
          <w:cantSplit/>
          <w:trHeight w:val="785"/>
        </w:trPr>
        <w:tc>
          <w:tcPr>
            <w:tcW w:w="153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AE3" w:rsidRPr="00EB249B" w:rsidRDefault="00FB1AE3" w:rsidP="00EF557B">
            <w:pPr>
              <w:keepNext/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FB1AE3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AE3" w:rsidRPr="00EB249B" w:rsidRDefault="00FB1AE3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AE3" w:rsidRPr="00EB249B" w:rsidRDefault="00FB1AE3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40F86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F86" w:rsidRPr="00EB249B" w:rsidRDefault="00540F8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электрическая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  <w:r w:rsidRPr="00EB249B">
              <w:rPr>
                <w:color w:val="1D1D1D"/>
                <w:sz w:val="22"/>
                <w:szCs w:val="22"/>
                <w:lang w:val="ru-RU"/>
              </w:rPr>
              <w:t>кВт/ч 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1 709,730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40F86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F86" w:rsidRPr="00EB249B" w:rsidRDefault="00540F8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тепловая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Гкал на 1 кв. метр общей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40F86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F86" w:rsidRPr="00EB249B" w:rsidRDefault="00540F8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горячая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ind w:right="-111"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куб. метров </w:t>
            </w:r>
          </w:p>
          <w:p w:rsidR="00540F86" w:rsidRPr="00EB249B" w:rsidRDefault="00540F86" w:rsidP="00EF557B">
            <w:pPr>
              <w:suppressAutoHyphens/>
              <w:ind w:right="-111"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на 1 прожива-ющего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9,225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40F86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0F86" w:rsidRPr="00EB249B" w:rsidRDefault="00540F86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холодная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ind w:right="-111"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куб. метров </w:t>
            </w:r>
            <w:r w:rsidRPr="00EB249B">
              <w:rPr>
                <w:sz w:val="22"/>
                <w:szCs w:val="22"/>
                <w:lang w:val="ru-RU" w:eastAsia="ru-RU"/>
              </w:rPr>
              <w:br/>
              <w:t>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43,000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0F86" w:rsidRPr="00EB249B" w:rsidRDefault="00540F86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226C4E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C4E" w:rsidRPr="00EB249B" w:rsidRDefault="00226C4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природный газ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ind w:right="-108"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куб. метров </w:t>
            </w:r>
            <w:r w:rsidRPr="00EB249B">
              <w:rPr>
                <w:sz w:val="22"/>
                <w:szCs w:val="22"/>
                <w:lang w:val="ru-RU" w:eastAsia="ru-RU"/>
              </w:rPr>
              <w:br w:type="page"/>
              <w:t xml:space="preserve"> на 1 проживаю-щего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5244ED" w:rsidRPr="000C4198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44ED" w:rsidRPr="00EB249B" w:rsidRDefault="005244ED" w:rsidP="00EF557B">
            <w:p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EF557B">
            <w:pPr>
              <w:suppressAutoHyphens/>
              <w:jc w:val="center"/>
              <w:rPr>
                <w:color w:val="1D1D1D"/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270741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44ED" w:rsidRPr="00EB249B" w:rsidRDefault="005244ED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226C4E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C4E" w:rsidRPr="00EB249B" w:rsidRDefault="00226C4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электрическая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ind w:firstLine="42"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color w:val="1D1D1D"/>
                <w:sz w:val="22"/>
                <w:szCs w:val="22"/>
                <w:lang w:val="ru-RU"/>
              </w:rPr>
              <w:t>кВт/ч на      1 чел</w:t>
            </w:r>
            <w:r w:rsidRPr="00EB249B">
              <w:rPr>
                <w:color w:val="1D1D1D"/>
                <w:sz w:val="22"/>
                <w:szCs w:val="22"/>
                <w:lang w:val="ru-RU"/>
              </w:rPr>
              <w:t>о</w:t>
            </w:r>
            <w:r w:rsidRPr="00EB249B">
              <w:rPr>
                <w:color w:val="1D1D1D"/>
                <w:sz w:val="22"/>
                <w:szCs w:val="22"/>
                <w:lang w:val="ru-RU"/>
              </w:rPr>
              <w:t>века н</w:t>
            </w:r>
            <w:r w:rsidRPr="00EB249B">
              <w:rPr>
                <w:color w:val="1D1D1D"/>
                <w:sz w:val="22"/>
                <w:szCs w:val="22"/>
                <w:lang w:val="ru-RU"/>
              </w:rPr>
              <w:t>а</w:t>
            </w:r>
            <w:r w:rsidRPr="00EB249B">
              <w:rPr>
                <w:color w:val="1D1D1D"/>
                <w:sz w:val="22"/>
                <w:szCs w:val="22"/>
                <w:lang w:val="ru-RU"/>
              </w:rPr>
              <w:t>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73,570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226C4E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C4E" w:rsidRPr="00EB249B" w:rsidRDefault="00226C4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тепловая энергия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 Гкал на     </w:t>
            </w:r>
          </w:p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1 кв. метр общей площади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0,232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226C4E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C4E" w:rsidRPr="00EB249B" w:rsidRDefault="00226C4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горячая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куб. метров 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226C4E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6C4E" w:rsidRPr="00EB249B" w:rsidRDefault="00226C4E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холодная вода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 xml:space="preserve">куб. метров </w:t>
            </w:r>
            <w:r w:rsidRPr="00EB249B">
              <w:rPr>
                <w:sz w:val="22"/>
                <w:szCs w:val="22"/>
                <w:lang w:val="ru-RU" w:eastAsia="ru-RU"/>
              </w:rPr>
              <w:br/>
              <w:t>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1,210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6C4E" w:rsidRPr="00EB249B" w:rsidRDefault="00226C4E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  <w:tr w:rsidR="00CD068A" w:rsidRPr="00EB249B" w:rsidTr="006C2FE1">
        <w:trPr>
          <w:cantSplit/>
          <w:trHeight w:val="969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D068A" w:rsidRPr="00EB249B" w:rsidRDefault="00CD068A" w:rsidP="00EF557B">
            <w:pPr>
              <w:numPr>
                <w:ilvl w:val="0"/>
                <w:numId w:val="38"/>
              </w:numPr>
              <w:suppressAutoHyphens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 w:rsidP="00EF557B">
            <w:pPr>
              <w:suppressAutoHyphens/>
              <w:rPr>
                <w:sz w:val="22"/>
                <w:szCs w:val="22"/>
                <w:lang w:eastAsia="ru-RU"/>
              </w:rPr>
            </w:pPr>
            <w:r w:rsidRPr="00EB249B">
              <w:rPr>
                <w:sz w:val="22"/>
                <w:szCs w:val="22"/>
                <w:lang w:eastAsia="ru-RU"/>
              </w:rPr>
              <w:t>природный газ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 w:rsidP="00EF557B">
            <w:pPr>
              <w:suppressAutoHyphens/>
              <w:jc w:val="center"/>
              <w:rPr>
                <w:sz w:val="22"/>
                <w:szCs w:val="22"/>
                <w:lang w:val="ru-RU" w:eastAsia="ru-RU"/>
              </w:rPr>
            </w:pPr>
            <w:r w:rsidRPr="00EB249B">
              <w:rPr>
                <w:sz w:val="22"/>
                <w:szCs w:val="22"/>
                <w:lang w:val="ru-RU" w:eastAsia="ru-RU"/>
              </w:rPr>
              <w:t>куб. метров на 1 человека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>
            <w:pPr>
              <w:jc w:val="center"/>
              <w:rPr>
                <w:sz w:val="22"/>
                <w:szCs w:val="22"/>
              </w:rPr>
            </w:pPr>
            <w:r w:rsidRPr="00EB249B">
              <w:rPr>
                <w:sz w:val="22"/>
                <w:szCs w:val="22"/>
              </w:rPr>
              <w:t>0,000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68A" w:rsidRPr="00EB249B" w:rsidRDefault="00CD068A" w:rsidP="00EF557B">
            <w:pPr>
              <w:suppressAutoHyphens/>
              <w:jc w:val="center"/>
              <w:rPr>
                <w:sz w:val="22"/>
                <w:szCs w:val="22"/>
                <w:highlight w:val="yellow"/>
                <w:lang w:val="ru-RU" w:eastAsia="ru-RU"/>
              </w:rPr>
            </w:pPr>
          </w:p>
        </w:tc>
      </w:tr>
    </w:tbl>
    <w:p w:rsidR="00EC475C" w:rsidRDefault="00EC475C" w:rsidP="00A25A66">
      <w:pPr>
        <w:tabs>
          <w:tab w:val="left" w:pos="1590"/>
        </w:tabs>
        <w:ind w:right="680"/>
        <w:jc w:val="both"/>
        <w:rPr>
          <w:lang w:val="ru-RU"/>
        </w:rPr>
      </w:pPr>
    </w:p>
    <w:sectPr w:rsidR="00EC475C" w:rsidSect="00191FD7">
      <w:headerReference w:type="even" r:id="rId8"/>
      <w:headerReference w:type="default" r:id="rId9"/>
      <w:footerReference w:type="even" r:id="rId10"/>
      <w:footerReference w:type="default" r:id="rId11"/>
      <w:pgSz w:w="16840" w:h="11900" w:orient="landscape"/>
      <w:pgMar w:top="1134" w:right="851" w:bottom="1134" w:left="1418" w:header="573" w:footer="57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665" w:rsidRDefault="00265665">
      <w:r>
        <w:separator/>
      </w:r>
    </w:p>
  </w:endnote>
  <w:endnote w:type="continuationSeparator" w:id="1">
    <w:p w:rsidR="00265665" w:rsidRDefault="00265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0A" w:rsidRDefault="00471B0A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0A" w:rsidRDefault="00471B0A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665" w:rsidRDefault="00265665">
      <w:r>
        <w:separator/>
      </w:r>
    </w:p>
  </w:footnote>
  <w:footnote w:type="continuationSeparator" w:id="1">
    <w:p w:rsidR="00265665" w:rsidRDefault="00265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0A" w:rsidRDefault="00471B0A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B0A" w:rsidRDefault="00471B0A">
    <w:pPr>
      <w:pStyle w:val="a6"/>
      <w:jc w:val="center"/>
    </w:pPr>
    <w:fldSimple w:instr=" PAGE   \* MERGEFORMAT ">
      <w:r w:rsidR="00927F71">
        <w:rPr>
          <w:noProof/>
        </w:rPr>
        <w:t>16</w:t>
      </w:r>
    </w:fldSimple>
  </w:p>
  <w:p w:rsidR="00471B0A" w:rsidRPr="00B40589" w:rsidRDefault="00471B0A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rPr>
        <w:rFonts w:eastAsia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48C25F6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1080"/>
      </w:pPr>
      <w:rPr>
        <w:rFonts w:hint="default"/>
        <w:color w:val="000000"/>
        <w:position w:val="0"/>
        <w:sz w:val="28"/>
        <w:szCs w:val="28"/>
      </w:rPr>
    </w:lvl>
    <w:lvl w:ilvl="2">
      <w:start w:val="1"/>
      <w:numFmt w:val="decimal"/>
      <w:isLgl/>
      <w:suff w:val="nothing"/>
      <w:lvlText w:val="%1.%2.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%1.%2.%3.%4.%5.%6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1.%2.%3.%4.%5.%6.%7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suff w:val="nothing"/>
      <w:lvlText w:val="%1.%2.%3.%4.%5.%6.%7.%8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suff w:val="nothing"/>
      <w:lvlText w:val="%1.%2.%3.%4.%5.%6.%7.%8.%9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</w:abstractNum>
  <w:abstractNum w:abstractNumId="1">
    <w:nsid w:val="00000002"/>
    <w:multiLevelType w:val="multilevel"/>
    <w:tmpl w:val="027493C4"/>
    <w:lvl w:ilvl="0">
      <w:start w:val="1"/>
      <w:numFmt w:val="upperRoman"/>
      <w:lvlText w:val="%1."/>
      <w:lvlJc w:val="left"/>
      <w:pPr>
        <w:tabs>
          <w:tab w:val="num" w:pos="-76"/>
        </w:tabs>
        <w:ind w:left="-76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2">
    <w:nsid w:val="00000003"/>
    <w:multiLevelType w:val="multilevel"/>
    <w:tmpl w:val="6228ED3A"/>
    <w:lvl w:ilvl="0">
      <w:start w:val="3"/>
      <w:numFmt w:val="upperRoman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3">
    <w:nsid w:val="00000004"/>
    <w:multiLevelType w:val="multilevel"/>
    <w:tmpl w:val="894EE876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rFonts w:hint="default"/>
        <w:color w:val="000000"/>
        <w:position w:val="0"/>
        <w:sz w:val="26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start w:val="1"/>
      <w:numFmt w:val="decimal"/>
      <w:isLgl/>
      <w:lvlText w:val="%1."/>
      <w:lvlJc w:val="left"/>
      <w:pPr>
        <w:tabs>
          <w:tab w:val="num" w:pos="351"/>
        </w:tabs>
        <w:ind w:left="351" w:firstLine="357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5">
    <w:nsid w:val="00000006"/>
    <w:multiLevelType w:val="multilevel"/>
    <w:tmpl w:val="894EE878"/>
    <w:lvl w:ilvl="0">
      <w:start w:val="1"/>
      <w:numFmt w:val="upperRoman"/>
      <w:lvlText w:val="%1."/>
      <w:lvlJc w:val="left"/>
      <w:pPr>
        <w:tabs>
          <w:tab w:val="num" w:pos="1764"/>
        </w:tabs>
        <w:ind w:left="1764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firstLine="36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firstLine="36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firstLine="36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firstLine="360"/>
      </w:pPr>
      <w:rPr>
        <w:rFonts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894EE879"/>
    <w:lvl w:ilvl="0">
      <w:start w:val="9"/>
      <w:numFmt w:val="upperRoman"/>
      <w:lvlText w:val="%1."/>
      <w:lvlJc w:val="left"/>
      <w:pPr>
        <w:tabs>
          <w:tab w:val="num" w:pos="1764"/>
        </w:tabs>
        <w:ind w:left="1764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7">
    <w:nsid w:val="0A773725"/>
    <w:multiLevelType w:val="multilevel"/>
    <w:tmpl w:val="DEA85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0FD46ACE"/>
    <w:multiLevelType w:val="multilevel"/>
    <w:tmpl w:val="BDCA86A8"/>
    <w:lvl w:ilvl="0">
      <w:start w:val="1"/>
      <w:numFmt w:val="upperRoman"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8"/>
        <w:szCs w:val="28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9">
    <w:nsid w:val="10D90023"/>
    <w:multiLevelType w:val="hybridMultilevel"/>
    <w:tmpl w:val="E716F4B2"/>
    <w:lvl w:ilvl="0" w:tplc="F718EBB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1C494F6C"/>
    <w:multiLevelType w:val="hybridMultilevel"/>
    <w:tmpl w:val="5D9450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F8E4365"/>
    <w:multiLevelType w:val="hybridMultilevel"/>
    <w:tmpl w:val="CEC28E72"/>
    <w:lvl w:ilvl="0" w:tplc="976A6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E0909"/>
    <w:multiLevelType w:val="hybridMultilevel"/>
    <w:tmpl w:val="8460EFE8"/>
    <w:lvl w:ilvl="0" w:tplc="69B489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8C5037"/>
    <w:multiLevelType w:val="hybridMultilevel"/>
    <w:tmpl w:val="D99CE80E"/>
    <w:lvl w:ilvl="0" w:tplc="7FC64A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26157"/>
    <w:multiLevelType w:val="hybridMultilevel"/>
    <w:tmpl w:val="3A74CAFC"/>
    <w:lvl w:ilvl="0" w:tplc="F718EBB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25014EA4"/>
    <w:multiLevelType w:val="hybridMultilevel"/>
    <w:tmpl w:val="079C6C96"/>
    <w:lvl w:ilvl="0" w:tplc="0C0ED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A08B3"/>
    <w:multiLevelType w:val="hybridMultilevel"/>
    <w:tmpl w:val="FB5811C2"/>
    <w:lvl w:ilvl="0" w:tplc="E198284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16"/>
      </w:rPr>
    </w:lvl>
    <w:lvl w:ilvl="1" w:tplc="E198284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C24AF4"/>
    <w:multiLevelType w:val="hybridMultilevel"/>
    <w:tmpl w:val="D778CE0E"/>
    <w:lvl w:ilvl="0" w:tplc="B1300B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1496D"/>
    <w:multiLevelType w:val="hybridMultilevel"/>
    <w:tmpl w:val="1F625C4C"/>
    <w:lvl w:ilvl="0" w:tplc="F1AE2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07FA7"/>
    <w:multiLevelType w:val="multilevel"/>
    <w:tmpl w:val="6CA4638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D485B69"/>
    <w:multiLevelType w:val="multilevel"/>
    <w:tmpl w:val="7D56B5B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1">
    <w:nsid w:val="341A1233"/>
    <w:multiLevelType w:val="multilevel"/>
    <w:tmpl w:val="6CA4638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0A5442"/>
    <w:multiLevelType w:val="hybridMultilevel"/>
    <w:tmpl w:val="5E80DCDA"/>
    <w:lvl w:ilvl="0" w:tplc="9ABCC7F0">
      <w:start w:val="1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9ABCC7F0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7040C"/>
    <w:multiLevelType w:val="hybridMultilevel"/>
    <w:tmpl w:val="C16CF4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E5E57F9"/>
    <w:multiLevelType w:val="hybridMultilevel"/>
    <w:tmpl w:val="A6628622"/>
    <w:lvl w:ilvl="0" w:tplc="9C20FD36">
      <w:start w:val="9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>
    <w:nsid w:val="42462ECE"/>
    <w:multiLevelType w:val="hybridMultilevel"/>
    <w:tmpl w:val="3534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582BB4"/>
    <w:multiLevelType w:val="multilevel"/>
    <w:tmpl w:val="652A6D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7">
    <w:nsid w:val="4A820EF3"/>
    <w:multiLevelType w:val="hybridMultilevel"/>
    <w:tmpl w:val="94EEE3F2"/>
    <w:lvl w:ilvl="0" w:tplc="E592B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20CAC"/>
    <w:multiLevelType w:val="multilevel"/>
    <w:tmpl w:val="84C4C0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0104E89"/>
    <w:multiLevelType w:val="hybridMultilevel"/>
    <w:tmpl w:val="4970DAA8"/>
    <w:lvl w:ilvl="0" w:tplc="799273EA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>
    <w:nsid w:val="5F062F2B"/>
    <w:multiLevelType w:val="multilevel"/>
    <w:tmpl w:val="7D56B5B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31">
    <w:nsid w:val="601D0782"/>
    <w:multiLevelType w:val="multilevel"/>
    <w:tmpl w:val="537080EA"/>
    <w:lvl w:ilvl="0">
      <w:start w:val="1"/>
      <w:numFmt w:val="upperRoman"/>
      <w:lvlText w:val="%1."/>
      <w:lvlJc w:val="right"/>
      <w:pPr>
        <w:tabs>
          <w:tab w:val="num" w:pos="1058"/>
        </w:tabs>
        <w:ind w:left="1058" w:firstLine="360"/>
      </w:pPr>
      <w:rPr>
        <w:rFonts w:hint="default"/>
        <w:color w:val="000000"/>
        <w:position w:val="0"/>
        <w:sz w:val="28"/>
        <w:szCs w:val="28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32">
    <w:nsid w:val="613F7C01"/>
    <w:multiLevelType w:val="hybridMultilevel"/>
    <w:tmpl w:val="6CA46384"/>
    <w:lvl w:ilvl="0" w:tplc="3552E64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71A18F7"/>
    <w:multiLevelType w:val="hybridMultilevel"/>
    <w:tmpl w:val="E11481B4"/>
    <w:lvl w:ilvl="0" w:tplc="9ABCC7F0">
      <w:start w:val="1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98620A"/>
    <w:multiLevelType w:val="hybridMultilevel"/>
    <w:tmpl w:val="1B2838F2"/>
    <w:lvl w:ilvl="0" w:tplc="3D10EB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vertAlign w:val="baseline"/>
      </w:rPr>
    </w:lvl>
    <w:lvl w:ilvl="1" w:tplc="E198284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C77A80"/>
    <w:multiLevelType w:val="hybridMultilevel"/>
    <w:tmpl w:val="9AAAD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6717D"/>
    <w:multiLevelType w:val="multilevel"/>
    <w:tmpl w:val="285495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75273755"/>
    <w:multiLevelType w:val="multilevel"/>
    <w:tmpl w:val="D4DEE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D4B065E"/>
    <w:multiLevelType w:val="hybridMultilevel"/>
    <w:tmpl w:val="69DC7B7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7D6672D8"/>
    <w:multiLevelType w:val="hybridMultilevel"/>
    <w:tmpl w:val="325E88C6"/>
    <w:lvl w:ilvl="0" w:tplc="BEBE2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5"/>
  </w:num>
  <w:num w:numId="9">
    <w:abstractNumId w:val="28"/>
  </w:num>
  <w:num w:numId="10">
    <w:abstractNumId w:val="29"/>
  </w:num>
  <w:num w:numId="11">
    <w:abstractNumId w:val="39"/>
  </w:num>
  <w:num w:numId="12">
    <w:abstractNumId w:val="27"/>
  </w:num>
  <w:num w:numId="13">
    <w:abstractNumId w:val="15"/>
  </w:num>
  <w:num w:numId="14">
    <w:abstractNumId w:val="12"/>
  </w:num>
  <w:num w:numId="15">
    <w:abstractNumId w:val="11"/>
  </w:num>
  <w:num w:numId="16">
    <w:abstractNumId w:val="13"/>
  </w:num>
  <w:num w:numId="17">
    <w:abstractNumId w:val="24"/>
  </w:num>
  <w:num w:numId="18">
    <w:abstractNumId w:val="10"/>
  </w:num>
  <w:num w:numId="19">
    <w:abstractNumId w:val="30"/>
  </w:num>
  <w:num w:numId="20">
    <w:abstractNumId w:val="8"/>
  </w:num>
  <w:num w:numId="21">
    <w:abstractNumId w:val="23"/>
  </w:num>
  <w:num w:numId="22">
    <w:abstractNumId w:val="37"/>
  </w:num>
  <w:num w:numId="23">
    <w:abstractNumId w:val="7"/>
  </w:num>
  <w:num w:numId="24">
    <w:abstractNumId w:val="18"/>
  </w:num>
  <w:num w:numId="25">
    <w:abstractNumId w:val="20"/>
  </w:num>
  <w:num w:numId="26">
    <w:abstractNumId w:val="34"/>
  </w:num>
  <w:num w:numId="27">
    <w:abstractNumId w:val="16"/>
  </w:num>
  <w:num w:numId="28">
    <w:abstractNumId w:val="31"/>
  </w:num>
  <w:num w:numId="29">
    <w:abstractNumId w:val="9"/>
  </w:num>
  <w:num w:numId="30">
    <w:abstractNumId w:val="14"/>
  </w:num>
  <w:num w:numId="31">
    <w:abstractNumId w:val="26"/>
  </w:num>
  <w:num w:numId="32">
    <w:abstractNumId w:val="33"/>
  </w:num>
  <w:num w:numId="33">
    <w:abstractNumId w:val="22"/>
  </w:num>
  <w:num w:numId="34">
    <w:abstractNumId w:val="17"/>
  </w:num>
  <w:num w:numId="35">
    <w:abstractNumId w:val="36"/>
  </w:num>
  <w:num w:numId="36">
    <w:abstractNumId w:val="38"/>
  </w:num>
  <w:num w:numId="37">
    <w:abstractNumId w:val="35"/>
  </w:num>
  <w:num w:numId="38">
    <w:abstractNumId w:val="32"/>
  </w:num>
  <w:num w:numId="39">
    <w:abstractNumId w:val="21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2801"/>
  <w:defaultTabStop w:val="720"/>
  <w:autoHyphenation/>
  <w:defaultTableStyle w:val="a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35478"/>
    <w:rsid w:val="0000070B"/>
    <w:rsid w:val="000027DF"/>
    <w:rsid w:val="00002A00"/>
    <w:rsid w:val="0000727E"/>
    <w:rsid w:val="00010B8F"/>
    <w:rsid w:val="00013253"/>
    <w:rsid w:val="000140EA"/>
    <w:rsid w:val="000166DA"/>
    <w:rsid w:val="0001781E"/>
    <w:rsid w:val="0002352A"/>
    <w:rsid w:val="00024914"/>
    <w:rsid w:val="00030452"/>
    <w:rsid w:val="00032FB3"/>
    <w:rsid w:val="00033B62"/>
    <w:rsid w:val="00034AF4"/>
    <w:rsid w:val="0003785A"/>
    <w:rsid w:val="00037D49"/>
    <w:rsid w:val="00041A33"/>
    <w:rsid w:val="00041AC1"/>
    <w:rsid w:val="00041DE5"/>
    <w:rsid w:val="00042F37"/>
    <w:rsid w:val="00042FE8"/>
    <w:rsid w:val="00043A37"/>
    <w:rsid w:val="000440AA"/>
    <w:rsid w:val="0004736A"/>
    <w:rsid w:val="00050E0B"/>
    <w:rsid w:val="00052562"/>
    <w:rsid w:val="00054521"/>
    <w:rsid w:val="00054B80"/>
    <w:rsid w:val="000555AA"/>
    <w:rsid w:val="00056AEA"/>
    <w:rsid w:val="00057DD3"/>
    <w:rsid w:val="000611A8"/>
    <w:rsid w:val="000643C8"/>
    <w:rsid w:val="000655E3"/>
    <w:rsid w:val="00065F8E"/>
    <w:rsid w:val="0006727E"/>
    <w:rsid w:val="00067C04"/>
    <w:rsid w:val="0007004F"/>
    <w:rsid w:val="00070D7D"/>
    <w:rsid w:val="00072955"/>
    <w:rsid w:val="000821C3"/>
    <w:rsid w:val="0008492D"/>
    <w:rsid w:val="00086A82"/>
    <w:rsid w:val="00087932"/>
    <w:rsid w:val="00092D24"/>
    <w:rsid w:val="00096C74"/>
    <w:rsid w:val="000A2E6F"/>
    <w:rsid w:val="000A3698"/>
    <w:rsid w:val="000B050E"/>
    <w:rsid w:val="000B3120"/>
    <w:rsid w:val="000B42FF"/>
    <w:rsid w:val="000B460C"/>
    <w:rsid w:val="000B53ED"/>
    <w:rsid w:val="000B55CE"/>
    <w:rsid w:val="000B5D05"/>
    <w:rsid w:val="000B60D2"/>
    <w:rsid w:val="000C0232"/>
    <w:rsid w:val="000C1292"/>
    <w:rsid w:val="000C1489"/>
    <w:rsid w:val="000C2657"/>
    <w:rsid w:val="000C2F78"/>
    <w:rsid w:val="000C3241"/>
    <w:rsid w:val="000C3AA7"/>
    <w:rsid w:val="000C3B8C"/>
    <w:rsid w:val="000C4198"/>
    <w:rsid w:val="000C4B04"/>
    <w:rsid w:val="000C6B91"/>
    <w:rsid w:val="000D10D7"/>
    <w:rsid w:val="000D169A"/>
    <w:rsid w:val="000D3EB7"/>
    <w:rsid w:val="000D7C45"/>
    <w:rsid w:val="000D7D6C"/>
    <w:rsid w:val="000E1285"/>
    <w:rsid w:val="000E3F6B"/>
    <w:rsid w:val="000E651C"/>
    <w:rsid w:val="000F2217"/>
    <w:rsid w:val="000F4159"/>
    <w:rsid w:val="000F4758"/>
    <w:rsid w:val="000F4998"/>
    <w:rsid w:val="000F6FE1"/>
    <w:rsid w:val="001003EF"/>
    <w:rsid w:val="00101BB5"/>
    <w:rsid w:val="00102087"/>
    <w:rsid w:val="00102769"/>
    <w:rsid w:val="00103830"/>
    <w:rsid w:val="001049E2"/>
    <w:rsid w:val="001058ED"/>
    <w:rsid w:val="00106CA6"/>
    <w:rsid w:val="00107900"/>
    <w:rsid w:val="00120276"/>
    <w:rsid w:val="00121AF0"/>
    <w:rsid w:val="00121DBB"/>
    <w:rsid w:val="00124B36"/>
    <w:rsid w:val="00125C4E"/>
    <w:rsid w:val="00126A29"/>
    <w:rsid w:val="00126A79"/>
    <w:rsid w:val="00127731"/>
    <w:rsid w:val="00132AD0"/>
    <w:rsid w:val="00134890"/>
    <w:rsid w:val="00135629"/>
    <w:rsid w:val="0013746E"/>
    <w:rsid w:val="00140709"/>
    <w:rsid w:val="0014096B"/>
    <w:rsid w:val="00140CD6"/>
    <w:rsid w:val="001422DF"/>
    <w:rsid w:val="00144D4E"/>
    <w:rsid w:val="00147AE3"/>
    <w:rsid w:val="00147DB8"/>
    <w:rsid w:val="001504F6"/>
    <w:rsid w:val="0015067A"/>
    <w:rsid w:val="00150DD5"/>
    <w:rsid w:val="0015235F"/>
    <w:rsid w:val="00156DBA"/>
    <w:rsid w:val="0016143A"/>
    <w:rsid w:val="00162B72"/>
    <w:rsid w:val="001655DB"/>
    <w:rsid w:val="00173931"/>
    <w:rsid w:val="00173F3B"/>
    <w:rsid w:val="00174F6A"/>
    <w:rsid w:val="00175CB5"/>
    <w:rsid w:val="00175D01"/>
    <w:rsid w:val="00175DB9"/>
    <w:rsid w:val="001764FB"/>
    <w:rsid w:val="001772EC"/>
    <w:rsid w:val="001774C7"/>
    <w:rsid w:val="00177C26"/>
    <w:rsid w:val="00181C53"/>
    <w:rsid w:val="001907E0"/>
    <w:rsid w:val="00191FD7"/>
    <w:rsid w:val="00192045"/>
    <w:rsid w:val="001926B4"/>
    <w:rsid w:val="00192DA8"/>
    <w:rsid w:val="0019600D"/>
    <w:rsid w:val="001A0070"/>
    <w:rsid w:val="001A0A7A"/>
    <w:rsid w:val="001A2597"/>
    <w:rsid w:val="001A25A7"/>
    <w:rsid w:val="001A285E"/>
    <w:rsid w:val="001A2861"/>
    <w:rsid w:val="001A6705"/>
    <w:rsid w:val="001A70AE"/>
    <w:rsid w:val="001B0B75"/>
    <w:rsid w:val="001B1143"/>
    <w:rsid w:val="001B237E"/>
    <w:rsid w:val="001B268D"/>
    <w:rsid w:val="001B7BF8"/>
    <w:rsid w:val="001C182A"/>
    <w:rsid w:val="001C2687"/>
    <w:rsid w:val="001C64CB"/>
    <w:rsid w:val="001D01B6"/>
    <w:rsid w:val="001D4A84"/>
    <w:rsid w:val="001D7459"/>
    <w:rsid w:val="001E25BA"/>
    <w:rsid w:val="001E287D"/>
    <w:rsid w:val="001E28F4"/>
    <w:rsid w:val="001E3242"/>
    <w:rsid w:val="001E6E42"/>
    <w:rsid w:val="001E777F"/>
    <w:rsid w:val="001F21F8"/>
    <w:rsid w:val="001F39FD"/>
    <w:rsid w:val="002001DB"/>
    <w:rsid w:val="00200F0B"/>
    <w:rsid w:val="002012E0"/>
    <w:rsid w:val="00202009"/>
    <w:rsid w:val="00203BD9"/>
    <w:rsid w:val="00205B3D"/>
    <w:rsid w:val="00206A36"/>
    <w:rsid w:val="00206F52"/>
    <w:rsid w:val="00207B99"/>
    <w:rsid w:val="00207D34"/>
    <w:rsid w:val="002101E4"/>
    <w:rsid w:val="00215123"/>
    <w:rsid w:val="002156C7"/>
    <w:rsid w:val="002172F5"/>
    <w:rsid w:val="00220385"/>
    <w:rsid w:val="00221586"/>
    <w:rsid w:val="002240E6"/>
    <w:rsid w:val="0022546F"/>
    <w:rsid w:val="002256CB"/>
    <w:rsid w:val="00226176"/>
    <w:rsid w:val="00226C4E"/>
    <w:rsid w:val="00232C4A"/>
    <w:rsid w:val="0023304A"/>
    <w:rsid w:val="0023489E"/>
    <w:rsid w:val="0023548F"/>
    <w:rsid w:val="00236080"/>
    <w:rsid w:val="00236364"/>
    <w:rsid w:val="00237240"/>
    <w:rsid w:val="00241241"/>
    <w:rsid w:val="00242825"/>
    <w:rsid w:val="0024746B"/>
    <w:rsid w:val="00247DA0"/>
    <w:rsid w:val="00250B48"/>
    <w:rsid w:val="00250D6C"/>
    <w:rsid w:val="002510B4"/>
    <w:rsid w:val="0025123D"/>
    <w:rsid w:val="002526B4"/>
    <w:rsid w:val="002527F5"/>
    <w:rsid w:val="00252BD7"/>
    <w:rsid w:val="00256A24"/>
    <w:rsid w:val="00257079"/>
    <w:rsid w:val="002575B6"/>
    <w:rsid w:val="00257DA2"/>
    <w:rsid w:val="00265294"/>
    <w:rsid w:val="00265665"/>
    <w:rsid w:val="002667CC"/>
    <w:rsid w:val="00266815"/>
    <w:rsid w:val="002702AA"/>
    <w:rsid w:val="00270741"/>
    <w:rsid w:val="00272DE7"/>
    <w:rsid w:val="00275D2B"/>
    <w:rsid w:val="002765A7"/>
    <w:rsid w:val="002801D1"/>
    <w:rsid w:val="002818FC"/>
    <w:rsid w:val="00281FEC"/>
    <w:rsid w:val="00285CD7"/>
    <w:rsid w:val="002873B6"/>
    <w:rsid w:val="0028748E"/>
    <w:rsid w:val="002921F3"/>
    <w:rsid w:val="00292442"/>
    <w:rsid w:val="002945E3"/>
    <w:rsid w:val="002965CA"/>
    <w:rsid w:val="002A3AF8"/>
    <w:rsid w:val="002A3DEC"/>
    <w:rsid w:val="002B2CD0"/>
    <w:rsid w:val="002C178B"/>
    <w:rsid w:val="002C2A66"/>
    <w:rsid w:val="002C45C3"/>
    <w:rsid w:val="002C4B29"/>
    <w:rsid w:val="002C4B35"/>
    <w:rsid w:val="002D0208"/>
    <w:rsid w:val="002D0474"/>
    <w:rsid w:val="002D18CA"/>
    <w:rsid w:val="002D1DC0"/>
    <w:rsid w:val="002D4FA1"/>
    <w:rsid w:val="002E00E3"/>
    <w:rsid w:val="002E0170"/>
    <w:rsid w:val="002E028C"/>
    <w:rsid w:val="002E35A5"/>
    <w:rsid w:val="002E3647"/>
    <w:rsid w:val="002E4550"/>
    <w:rsid w:val="002E4750"/>
    <w:rsid w:val="002E4EAB"/>
    <w:rsid w:val="002E6248"/>
    <w:rsid w:val="002F070C"/>
    <w:rsid w:val="002F228C"/>
    <w:rsid w:val="002F3212"/>
    <w:rsid w:val="002F3B6E"/>
    <w:rsid w:val="002F60D6"/>
    <w:rsid w:val="002F6A38"/>
    <w:rsid w:val="00301AEF"/>
    <w:rsid w:val="00301F47"/>
    <w:rsid w:val="0030395B"/>
    <w:rsid w:val="00304A09"/>
    <w:rsid w:val="00306C10"/>
    <w:rsid w:val="00310370"/>
    <w:rsid w:val="00311A06"/>
    <w:rsid w:val="003125A5"/>
    <w:rsid w:val="003135FE"/>
    <w:rsid w:val="00313A3B"/>
    <w:rsid w:val="0031452C"/>
    <w:rsid w:val="00314DB5"/>
    <w:rsid w:val="00317D22"/>
    <w:rsid w:val="00321630"/>
    <w:rsid w:val="00321C80"/>
    <w:rsid w:val="00322056"/>
    <w:rsid w:val="00324EAF"/>
    <w:rsid w:val="00324EFE"/>
    <w:rsid w:val="0032586B"/>
    <w:rsid w:val="00325AC5"/>
    <w:rsid w:val="003262DF"/>
    <w:rsid w:val="00330883"/>
    <w:rsid w:val="00331302"/>
    <w:rsid w:val="003347E9"/>
    <w:rsid w:val="003375EA"/>
    <w:rsid w:val="00340057"/>
    <w:rsid w:val="00342465"/>
    <w:rsid w:val="003441C3"/>
    <w:rsid w:val="003442AA"/>
    <w:rsid w:val="003448C8"/>
    <w:rsid w:val="003465D4"/>
    <w:rsid w:val="00350700"/>
    <w:rsid w:val="0035236B"/>
    <w:rsid w:val="0035346A"/>
    <w:rsid w:val="00354CED"/>
    <w:rsid w:val="00355CF5"/>
    <w:rsid w:val="00356353"/>
    <w:rsid w:val="00361B69"/>
    <w:rsid w:val="00362377"/>
    <w:rsid w:val="0036483A"/>
    <w:rsid w:val="00366B01"/>
    <w:rsid w:val="00366E8C"/>
    <w:rsid w:val="00367F51"/>
    <w:rsid w:val="00371402"/>
    <w:rsid w:val="0037218D"/>
    <w:rsid w:val="00373D72"/>
    <w:rsid w:val="00375243"/>
    <w:rsid w:val="00375987"/>
    <w:rsid w:val="00375FA9"/>
    <w:rsid w:val="0037711A"/>
    <w:rsid w:val="00380243"/>
    <w:rsid w:val="0038199A"/>
    <w:rsid w:val="003827C0"/>
    <w:rsid w:val="00383C33"/>
    <w:rsid w:val="00383F6C"/>
    <w:rsid w:val="003840C1"/>
    <w:rsid w:val="00385333"/>
    <w:rsid w:val="00385C14"/>
    <w:rsid w:val="0038746B"/>
    <w:rsid w:val="003878FF"/>
    <w:rsid w:val="00390470"/>
    <w:rsid w:val="00390868"/>
    <w:rsid w:val="00390A48"/>
    <w:rsid w:val="0039779C"/>
    <w:rsid w:val="003A11FD"/>
    <w:rsid w:val="003A139D"/>
    <w:rsid w:val="003A4B58"/>
    <w:rsid w:val="003A5B77"/>
    <w:rsid w:val="003B0D99"/>
    <w:rsid w:val="003B0F52"/>
    <w:rsid w:val="003B4175"/>
    <w:rsid w:val="003B59E8"/>
    <w:rsid w:val="003C3C3D"/>
    <w:rsid w:val="003D0226"/>
    <w:rsid w:val="003D31D0"/>
    <w:rsid w:val="003D36F3"/>
    <w:rsid w:val="003D3B6D"/>
    <w:rsid w:val="003D3E9F"/>
    <w:rsid w:val="003D403A"/>
    <w:rsid w:val="003D4FD5"/>
    <w:rsid w:val="003D64C3"/>
    <w:rsid w:val="003E1129"/>
    <w:rsid w:val="003E1789"/>
    <w:rsid w:val="003E1E10"/>
    <w:rsid w:val="003E23BF"/>
    <w:rsid w:val="003E4CE6"/>
    <w:rsid w:val="003E5179"/>
    <w:rsid w:val="003E5E12"/>
    <w:rsid w:val="003F3589"/>
    <w:rsid w:val="003F6D44"/>
    <w:rsid w:val="003F7FD3"/>
    <w:rsid w:val="004016A4"/>
    <w:rsid w:val="004123C3"/>
    <w:rsid w:val="00412614"/>
    <w:rsid w:val="00415396"/>
    <w:rsid w:val="00415459"/>
    <w:rsid w:val="0042019E"/>
    <w:rsid w:val="00421938"/>
    <w:rsid w:val="00423BA3"/>
    <w:rsid w:val="004240CF"/>
    <w:rsid w:val="00424850"/>
    <w:rsid w:val="00424BF9"/>
    <w:rsid w:val="004264A1"/>
    <w:rsid w:val="00431179"/>
    <w:rsid w:val="004326D9"/>
    <w:rsid w:val="00436C61"/>
    <w:rsid w:val="004375DB"/>
    <w:rsid w:val="00443D39"/>
    <w:rsid w:val="0044541E"/>
    <w:rsid w:val="00451D01"/>
    <w:rsid w:val="00452A2D"/>
    <w:rsid w:val="004534BA"/>
    <w:rsid w:val="00456B6F"/>
    <w:rsid w:val="00456F73"/>
    <w:rsid w:val="0046079B"/>
    <w:rsid w:val="004615F2"/>
    <w:rsid w:val="00462FE2"/>
    <w:rsid w:val="0046489E"/>
    <w:rsid w:val="004648AA"/>
    <w:rsid w:val="00464C75"/>
    <w:rsid w:val="00464CF7"/>
    <w:rsid w:val="00470E81"/>
    <w:rsid w:val="00471B0A"/>
    <w:rsid w:val="004727FD"/>
    <w:rsid w:val="00472937"/>
    <w:rsid w:val="00473DE4"/>
    <w:rsid w:val="0047566C"/>
    <w:rsid w:val="00476325"/>
    <w:rsid w:val="0047688C"/>
    <w:rsid w:val="00480495"/>
    <w:rsid w:val="00481670"/>
    <w:rsid w:val="004914D1"/>
    <w:rsid w:val="00491B28"/>
    <w:rsid w:val="0049243C"/>
    <w:rsid w:val="004926AA"/>
    <w:rsid w:val="004A0559"/>
    <w:rsid w:val="004A060A"/>
    <w:rsid w:val="004A14D2"/>
    <w:rsid w:val="004A5386"/>
    <w:rsid w:val="004A6D5A"/>
    <w:rsid w:val="004A776C"/>
    <w:rsid w:val="004A78EA"/>
    <w:rsid w:val="004B033F"/>
    <w:rsid w:val="004B1842"/>
    <w:rsid w:val="004B28DE"/>
    <w:rsid w:val="004B49F8"/>
    <w:rsid w:val="004B4B41"/>
    <w:rsid w:val="004B4EDC"/>
    <w:rsid w:val="004B5CDF"/>
    <w:rsid w:val="004B6809"/>
    <w:rsid w:val="004C1A2C"/>
    <w:rsid w:val="004C1AA5"/>
    <w:rsid w:val="004C2FB1"/>
    <w:rsid w:val="004C3388"/>
    <w:rsid w:val="004C3DC0"/>
    <w:rsid w:val="004C5F11"/>
    <w:rsid w:val="004D0C32"/>
    <w:rsid w:val="004D205A"/>
    <w:rsid w:val="004D2D2A"/>
    <w:rsid w:val="004D42CA"/>
    <w:rsid w:val="004D4547"/>
    <w:rsid w:val="004D4DFE"/>
    <w:rsid w:val="004D51D5"/>
    <w:rsid w:val="004D5537"/>
    <w:rsid w:val="004E26B8"/>
    <w:rsid w:val="004E486D"/>
    <w:rsid w:val="004E50E2"/>
    <w:rsid w:val="004E54CF"/>
    <w:rsid w:val="004E6563"/>
    <w:rsid w:val="004E720D"/>
    <w:rsid w:val="004F079D"/>
    <w:rsid w:val="004F5FDC"/>
    <w:rsid w:val="004F66FF"/>
    <w:rsid w:val="00500814"/>
    <w:rsid w:val="00502638"/>
    <w:rsid w:val="00502A1B"/>
    <w:rsid w:val="00503977"/>
    <w:rsid w:val="005045B2"/>
    <w:rsid w:val="00507395"/>
    <w:rsid w:val="0051316E"/>
    <w:rsid w:val="00514007"/>
    <w:rsid w:val="005168C9"/>
    <w:rsid w:val="00520B98"/>
    <w:rsid w:val="005225FC"/>
    <w:rsid w:val="00522A41"/>
    <w:rsid w:val="005240F0"/>
    <w:rsid w:val="005244ED"/>
    <w:rsid w:val="00530E9C"/>
    <w:rsid w:val="0053117B"/>
    <w:rsid w:val="00534017"/>
    <w:rsid w:val="005342E5"/>
    <w:rsid w:val="00534B8A"/>
    <w:rsid w:val="00535478"/>
    <w:rsid w:val="00535576"/>
    <w:rsid w:val="00537D62"/>
    <w:rsid w:val="00540838"/>
    <w:rsid w:val="00540B35"/>
    <w:rsid w:val="00540F86"/>
    <w:rsid w:val="005411FE"/>
    <w:rsid w:val="0054169E"/>
    <w:rsid w:val="00543D88"/>
    <w:rsid w:val="00543F4D"/>
    <w:rsid w:val="0054595F"/>
    <w:rsid w:val="00545A76"/>
    <w:rsid w:val="005520CC"/>
    <w:rsid w:val="00553519"/>
    <w:rsid w:val="005541F8"/>
    <w:rsid w:val="0055610E"/>
    <w:rsid w:val="0055659F"/>
    <w:rsid w:val="00556BE1"/>
    <w:rsid w:val="00561F2A"/>
    <w:rsid w:val="005630F1"/>
    <w:rsid w:val="00563AE8"/>
    <w:rsid w:val="0056545C"/>
    <w:rsid w:val="00566438"/>
    <w:rsid w:val="0056671A"/>
    <w:rsid w:val="00566E97"/>
    <w:rsid w:val="0056716B"/>
    <w:rsid w:val="00567662"/>
    <w:rsid w:val="00570C83"/>
    <w:rsid w:val="00570E65"/>
    <w:rsid w:val="0057353A"/>
    <w:rsid w:val="00580761"/>
    <w:rsid w:val="00581434"/>
    <w:rsid w:val="005822A0"/>
    <w:rsid w:val="00582321"/>
    <w:rsid w:val="0058248C"/>
    <w:rsid w:val="00583B82"/>
    <w:rsid w:val="005846BD"/>
    <w:rsid w:val="00584EBA"/>
    <w:rsid w:val="00585DBC"/>
    <w:rsid w:val="005900B5"/>
    <w:rsid w:val="005942BC"/>
    <w:rsid w:val="0059593F"/>
    <w:rsid w:val="00595C47"/>
    <w:rsid w:val="00596FA7"/>
    <w:rsid w:val="005A2AEB"/>
    <w:rsid w:val="005A2C38"/>
    <w:rsid w:val="005A3CE5"/>
    <w:rsid w:val="005A68F6"/>
    <w:rsid w:val="005A7742"/>
    <w:rsid w:val="005B75E5"/>
    <w:rsid w:val="005B79D7"/>
    <w:rsid w:val="005C206F"/>
    <w:rsid w:val="005C34BF"/>
    <w:rsid w:val="005C59D8"/>
    <w:rsid w:val="005C747F"/>
    <w:rsid w:val="005D0EF9"/>
    <w:rsid w:val="005D2605"/>
    <w:rsid w:val="005D77D4"/>
    <w:rsid w:val="005E0E4B"/>
    <w:rsid w:val="005E1798"/>
    <w:rsid w:val="005E20AC"/>
    <w:rsid w:val="005E5C0B"/>
    <w:rsid w:val="005E6F29"/>
    <w:rsid w:val="005E79DE"/>
    <w:rsid w:val="005F4E86"/>
    <w:rsid w:val="005F4FF9"/>
    <w:rsid w:val="005F5B0D"/>
    <w:rsid w:val="005F7628"/>
    <w:rsid w:val="00601E9A"/>
    <w:rsid w:val="006030BD"/>
    <w:rsid w:val="00604A96"/>
    <w:rsid w:val="00607D38"/>
    <w:rsid w:val="0061372B"/>
    <w:rsid w:val="006173C5"/>
    <w:rsid w:val="006176D9"/>
    <w:rsid w:val="00623399"/>
    <w:rsid w:val="006246D7"/>
    <w:rsid w:val="00624D91"/>
    <w:rsid w:val="006345E5"/>
    <w:rsid w:val="00636AE8"/>
    <w:rsid w:val="00651187"/>
    <w:rsid w:val="0065252B"/>
    <w:rsid w:val="00652C8E"/>
    <w:rsid w:val="00652F24"/>
    <w:rsid w:val="006543A2"/>
    <w:rsid w:val="0066361D"/>
    <w:rsid w:val="00664323"/>
    <w:rsid w:val="00671683"/>
    <w:rsid w:val="00672AA1"/>
    <w:rsid w:val="0067745E"/>
    <w:rsid w:val="0068542E"/>
    <w:rsid w:val="0069099F"/>
    <w:rsid w:val="0069141A"/>
    <w:rsid w:val="006928AD"/>
    <w:rsid w:val="006931F7"/>
    <w:rsid w:val="00697098"/>
    <w:rsid w:val="00697408"/>
    <w:rsid w:val="00697693"/>
    <w:rsid w:val="006A0ABC"/>
    <w:rsid w:val="006A3B94"/>
    <w:rsid w:val="006A3DE1"/>
    <w:rsid w:val="006A7D9A"/>
    <w:rsid w:val="006B1A09"/>
    <w:rsid w:val="006B1B92"/>
    <w:rsid w:val="006B25EC"/>
    <w:rsid w:val="006B3AFD"/>
    <w:rsid w:val="006B42DA"/>
    <w:rsid w:val="006B4D3F"/>
    <w:rsid w:val="006B5248"/>
    <w:rsid w:val="006B5E79"/>
    <w:rsid w:val="006B65AF"/>
    <w:rsid w:val="006B7B3E"/>
    <w:rsid w:val="006B7C6C"/>
    <w:rsid w:val="006C164B"/>
    <w:rsid w:val="006C17A5"/>
    <w:rsid w:val="006C18D0"/>
    <w:rsid w:val="006C2FE1"/>
    <w:rsid w:val="006C3BF5"/>
    <w:rsid w:val="006C6940"/>
    <w:rsid w:val="006D3765"/>
    <w:rsid w:val="006D3F98"/>
    <w:rsid w:val="006D6605"/>
    <w:rsid w:val="006D697B"/>
    <w:rsid w:val="006E022F"/>
    <w:rsid w:val="006E18A9"/>
    <w:rsid w:val="006E3108"/>
    <w:rsid w:val="006E419E"/>
    <w:rsid w:val="006F1084"/>
    <w:rsid w:val="006F1ED0"/>
    <w:rsid w:val="006F2048"/>
    <w:rsid w:val="006F49E2"/>
    <w:rsid w:val="006F5219"/>
    <w:rsid w:val="006F5FD9"/>
    <w:rsid w:val="006F71C1"/>
    <w:rsid w:val="00701542"/>
    <w:rsid w:val="00704D7B"/>
    <w:rsid w:val="0070511F"/>
    <w:rsid w:val="007054F6"/>
    <w:rsid w:val="00705557"/>
    <w:rsid w:val="00705D61"/>
    <w:rsid w:val="00706C22"/>
    <w:rsid w:val="00710B92"/>
    <w:rsid w:val="0071170E"/>
    <w:rsid w:val="00711FEF"/>
    <w:rsid w:val="00712C60"/>
    <w:rsid w:val="00717ECB"/>
    <w:rsid w:val="00723A8F"/>
    <w:rsid w:val="00725160"/>
    <w:rsid w:val="00726BA6"/>
    <w:rsid w:val="00727848"/>
    <w:rsid w:val="007370A7"/>
    <w:rsid w:val="0074193E"/>
    <w:rsid w:val="007420EE"/>
    <w:rsid w:val="007422DA"/>
    <w:rsid w:val="0074240D"/>
    <w:rsid w:val="007501DE"/>
    <w:rsid w:val="00750367"/>
    <w:rsid w:val="00752567"/>
    <w:rsid w:val="00752E0E"/>
    <w:rsid w:val="00754007"/>
    <w:rsid w:val="007543CC"/>
    <w:rsid w:val="0075557B"/>
    <w:rsid w:val="00755BDA"/>
    <w:rsid w:val="00760EB0"/>
    <w:rsid w:val="00767358"/>
    <w:rsid w:val="007704C0"/>
    <w:rsid w:val="007717A8"/>
    <w:rsid w:val="007722F7"/>
    <w:rsid w:val="0077505F"/>
    <w:rsid w:val="00775598"/>
    <w:rsid w:val="00775B92"/>
    <w:rsid w:val="007768AE"/>
    <w:rsid w:val="00777448"/>
    <w:rsid w:val="0078125A"/>
    <w:rsid w:val="007850FF"/>
    <w:rsid w:val="0078686D"/>
    <w:rsid w:val="00787D5C"/>
    <w:rsid w:val="0079182B"/>
    <w:rsid w:val="00791F53"/>
    <w:rsid w:val="00792FB2"/>
    <w:rsid w:val="0079394A"/>
    <w:rsid w:val="00793AA8"/>
    <w:rsid w:val="00794C15"/>
    <w:rsid w:val="00795627"/>
    <w:rsid w:val="007A05F7"/>
    <w:rsid w:val="007A06D9"/>
    <w:rsid w:val="007A12C6"/>
    <w:rsid w:val="007A2924"/>
    <w:rsid w:val="007A30DD"/>
    <w:rsid w:val="007A4054"/>
    <w:rsid w:val="007A5D18"/>
    <w:rsid w:val="007B0A90"/>
    <w:rsid w:val="007B0DC8"/>
    <w:rsid w:val="007B4F10"/>
    <w:rsid w:val="007B58F6"/>
    <w:rsid w:val="007C0A16"/>
    <w:rsid w:val="007C29B4"/>
    <w:rsid w:val="007C2BA9"/>
    <w:rsid w:val="007C45A2"/>
    <w:rsid w:val="007C4A96"/>
    <w:rsid w:val="007C70A5"/>
    <w:rsid w:val="007C7536"/>
    <w:rsid w:val="007D2E34"/>
    <w:rsid w:val="007D48EE"/>
    <w:rsid w:val="007D48F8"/>
    <w:rsid w:val="007D52BF"/>
    <w:rsid w:val="007D55A8"/>
    <w:rsid w:val="007D63D9"/>
    <w:rsid w:val="007D7A21"/>
    <w:rsid w:val="007E2073"/>
    <w:rsid w:val="007E279A"/>
    <w:rsid w:val="007E634F"/>
    <w:rsid w:val="007F3283"/>
    <w:rsid w:val="007F5578"/>
    <w:rsid w:val="007F5623"/>
    <w:rsid w:val="00800AD7"/>
    <w:rsid w:val="00800F32"/>
    <w:rsid w:val="008017A7"/>
    <w:rsid w:val="00801DB1"/>
    <w:rsid w:val="00802150"/>
    <w:rsid w:val="00804638"/>
    <w:rsid w:val="008062F7"/>
    <w:rsid w:val="0080657D"/>
    <w:rsid w:val="00810EA6"/>
    <w:rsid w:val="00810F26"/>
    <w:rsid w:val="00812A44"/>
    <w:rsid w:val="00813036"/>
    <w:rsid w:val="0081330B"/>
    <w:rsid w:val="00815302"/>
    <w:rsid w:val="00822282"/>
    <w:rsid w:val="0082276D"/>
    <w:rsid w:val="00822772"/>
    <w:rsid w:val="0082783B"/>
    <w:rsid w:val="0083182B"/>
    <w:rsid w:val="00831C26"/>
    <w:rsid w:val="008338F6"/>
    <w:rsid w:val="00833B78"/>
    <w:rsid w:val="00835C66"/>
    <w:rsid w:val="00836C26"/>
    <w:rsid w:val="0084245F"/>
    <w:rsid w:val="00844DCF"/>
    <w:rsid w:val="008479A1"/>
    <w:rsid w:val="00850DD3"/>
    <w:rsid w:val="00851132"/>
    <w:rsid w:val="00851A94"/>
    <w:rsid w:val="00853208"/>
    <w:rsid w:val="00854B87"/>
    <w:rsid w:val="0085524A"/>
    <w:rsid w:val="008567B4"/>
    <w:rsid w:val="0085730B"/>
    <w:rsid w:val="008613C1"/>
    <w:rsid w:val="008643FE"/>
    <w:rsid w:val="00864E3F"/>
    <w:rsid w:val="00865351"/>
    <w:rsid w:val="008678D7"/>
    <w:rsid w:val="008708B2"/>
    <w:rsid w:val="008715ED"/>
    <w:rsid w:val="00875306"/>
    <w:rsid w:val="008779D4"/>
    <w:rsid w:val="0088056B"/>
    <w:rsid w:val="008817C0"/>
    <w:rsid w:val="00882DC8"/>
    <w:rsid w:val="00882FD9"/>
    <w:rsid w:val="00883529"/>
    <w:rsid w:val="00887065"/>
    <w:rsid w:val="008902A5"/>
    <w:rsid w:val="00892B3E"/>
    <w:rsid w:val="00892D59"/>
    <w:rsid w:val="00896457"/>
    <w:rsid w:val="00896F43"/>
    <w:rsid w:val="008A0137"/>
    <w:rsid w:val="008A04E8"/>
    <w:rsid w:val="008A19F4"/>
    <w:rsid w:val="008A1DCD"/>
    <w:rsid w:val="008A1E25"/>
    <w:rsid w:val="008A2A13"/>
    <w:rsid w:val="008A2C70"/>
    <w:rsid w:val="008A68EA"/>
    <w:rsid w:val="008A7DF8"/>
    <w:rsid w:val="008B19F7"/>
    <w:rsid w:val="008B25D9"/>
    <w:rsid w:val="008B467A"/>
    <w:rsid w:val="008B5333"/>
    <w:rsid w:val="008B7E61"/>
    <w:rsid w:val="008C0BA0"/>
    <w:rsid w:val="008C16E6"/>
    <w:rsid w:val="008C271F"/>
    <w:rsid w:val="008C4AE4"/>
    <w:rsid w:val="008C5BD4"/>
    <w:rsid w:val="008C6D65"/>
    <w:rsid w:val="008C6FDB"/>
    <w:rsid w:val="008D21CA"/>
    <w:rsid w:val="008D22C4"/>
    <w:rsid w:val="008D571A"/>
    <w:rsid w:val="008D7055"/>
    <w:rsid w:val="008D7F4C"/>
    <w:rsid w:val="008E426B"/>
    <w:rsid w:val="008E47B4"/>
    <w:rsid w:val="008E4A71"/>
    <w:rsid w:val="008E6701"/>
    <w:rsid w:val="008E7754"/>
    <w:rsid w:val="008F1564"/>
    <w:rsid w:val="008F4722"/>
    <w:rsid w:val="008F7AC7"/>
    <w:rsid w:val="00900DA6"/>
    <w:rsid w:val="00901358"/>
    <w:rsid w:val="0090277B"/>
    <w:rsid w:val="00906A58"/>
    <w:rsid w:val="009071CD"/>
    <w:rsid w:val="00911187"/>
    <w:rsid w:val="00912261"/>
    <w:rsid w:val="00912D00"/>
    <w:rsid w:val="00913B2F"/>
    <w:rsid w:val="00915327"/>
    <w:rsid w:val="00920E60"/>
    <w:rsid w:val="009217AE"/>
    <w:rsid w:val="009218C2"/>
    <w:rsid w:val="00923E57"/>
    <w:rsid w:val="009260D8"/>
    <w:rsid w:val="00926692"/>
    <w:rsid w:val="009274FA"/>
    <w:rsid w:val="00927F71"/>
    <w:rsid w:val="00930547"/>
    <w:rsid w:val="009321AF"/>
    <w:rsid w:val="00932C58"/>
    <w:rsid w:val="00933F15"/>
    <w:rsid w:val="00936763"/>
    <w:rsid w:val="009374F2"/>
    <w:rsid w:val="00937EB5"/>
    <w:rsid w:val="009413DC"/>
    <w:rsid w:val="009415BB"/>
    <w:rsid w:val="00942904"/>
    <w:rsid w:val="00943764"/>
    <w:rsid w:val="00944645"/>
    <w:rsid w:val="00946532"/>
    <w:rsid w:val="00946775"/>
    <w:rsid w:val="00946B56"/>
    <w:rsid w:val="0095393B"/>
    <w:rsid w:val="009552A1"/>
    <w:rsid w:val="00955745"/>
    <w:rsid w:val="00960FDA"/>
    <w:rsid w:val="00962F7A"/>
    <w:rsid w:val="0096399E"/>
    <w:rsid w:val="00970A1A"/>
    <w:rsid w:val="00972017"/>
    <w:rsid w:val="00972AEB"/>
    <w:rsid w:val="00980C71"/>
    <w:rsid w:val="00982A2C"/>
    <w:rsid w:val="0098494E"/>
    <w:rsid w:val="0098596C"/>
    <w:rsid w:val="0098792C"/>
    <w:rsid w:val="00990D04"/>
    <w:rsid w:val="0099132A"/>
    <w:rsid w:val="009926F4"/>
    <w:rsid w:val="0099424D"/>
    <w:rsid w:val="00994516"/>
    <w:rsid w:val="00996A0D"/>
    <w:rsid w:val="00997B87"/>
    <w:rsid w:val="009A005A"/>
    <w:rsid w:val="009A1D9B"/>
    <w:rsid w:val="009A4E4D"/>
    <w:rsid w:val="009B34FB"/>
    <w:rsid w:val="009B6F2B"/>
    <w:rsid w:val="009B716D"/>
    <w:rsid w:val="009C2B5E"/>
    <w:rsid w:val="009C5FB8"/>
    <w:rsid w:val="009D01A2"/>
    <w:rsid w:val="009D2B64"/>
    <w:rsid w:val="009D4687"/>
    <w:rsid w:val="009D4F9C"/>
    <w:rsid w:val="009E144E"/>
    <w:rsid w:val="009E27FC"/>
    <w:rsid w:val="009E3E26"/>
    <w:rsid w:val="009E4CF0"/>
    <w:rsid w:val="009E575A"/>
    <w:rsid w:val="009E6BC0"/>
    <w:rsid w:val="009E7401"/>
    <w:rsid w:val="009F0580"/>
    <w:rsid w:val="009F0D19"/>
    <w:rsid w:val="009F25D6"/>
    <w:rsid w:val="009F27A4"/>
    <w:rsid w:val="009F2ADE"/>
    <w:rsid w:val="009F4467"/>
    <w:rsid w:val="009F4687"/>
    <w:rsid w:val="009F4AE5"/>
    <w:rsid w:val="009F5A41"/>
    <w:rsid w:val="009F5AD9"/>
    <w:rsid w:val="009F5C72"/>
    <w:rsid w:val="009F728E"/>
    <w:rsid w:val="009F73C2"/>
    <w:rsid w:val="009F7A0E"/>
    <w:rsid w:val="00A01EA2"/>
    <w:rsid w:val="00A043E1"/>
    <w:rsid w:val="00A06498"/>
    <w:rsid w:val="00A068EB"/>
    <w:rsid w:val="00A07080"/>
    <w:rsid w:val="00A127BE"/>
    <w:rsid w:val="00A12D44"/>
    <w:rsid w:val="00A14715"/>
    <w:rsid w:val="00A1496A"/>
    <w:rsid w:val="00A15E5B"/>
    <w:rsid w:val="00A167CA"/>
    <w:rsid w:val="00A1706D"/>
    <w:rsid w:val="00A17497"/>
    <w:rsid w:val="00A17CAF"/>
    <w:rsid w:val="00A212B5"/>
    <w:rsid w:val="00A21B29"/>
    <w:rsid w:val="00A2327F"/>
    <w:rsid w:val="00A23346"/>
    <w:rsid w:val="00A25A66"/>
    <w:rsid w:val="00A25E60"/>
    <w:rsid w:val="00A306E4"/>
    <w:rsid w:val="00A32E1A"/>
    <w:rsid w:val="00A33D1F"/>
    <w:rsid w:val="00A37FA4"/>
    <w:rsid w:val="00A46418"/>
    <w:rsid w:val="00A46741"/>
    <w:rsid w:val="00A50EF5"/>
    <w:rsid w:val="00A54E35"/>
    <w:rsid w:val="00A55E42"/>
    <w:rsid w:val="00A56FBE"/>
    <w:rsid w:val="00A6134B"/>
    <w:rsid w:val="00A62ABD"/>
    <w:rsid w:val="00A672C2"/>
    <w:rsid w:val="00A72B81"/>
    <w:rsid w:val="00A74561"/>
    <w:rsid w:val="00A7526D"/>
    <w:rsid w:val="00A8273A"/>
    <w:rsid w:val="00A854C4"/>
    <w:rsid w:val="00A86C0D"/>
    <w:rsid w:val="00A937EC"/>
    <w:rsid w:val="00A9476D"/>
    <w:rsid w:val="00A95AE5"/>
    <w:rsid w:val="00A95D82"/>
    <w:rsid w:val="00A95DBD"/>
    <w:rsid w:val="00AA0FC3"/>
    <w:rsid w:val="00AA1129"/>
    <w:rsid w:val="00AA1188"/>
    <w:rsid w:val="00AA33BB"/>
    <w:rsid w:val="00AA7576"/>
    <w:rsid w:val="00AB0AE4"/>
    <w:rsid w:val="00AB184C"/>
    <w:rsid w:val="00AB35C8"/>
    <w:rsid w:val="00AB3F45"/>
    <w:rsid w:val="00AB485F"/>
    <w:rsid w:val="00AB6D66"/>
    <w:rsid w:val="00AC0250"/>
    <w:rsid w:val="00AC18D2"/>
    <w:rsid w:val="00AC1D54"/>
    <w:rsid w:val="00AC44C9"/>
    <w:rsid w:val="00AC479B"/>
    <w:rsid w:val="00AC4C37"/>
    <w:rsid w:val="00AD4232"/>
    <w:rsid w:val="00AD5BB7"/>
    <w:rsid w:val="00AD7836"/>
    <w:rsid w:val="00AE046B"/>
    <w:rsid w:val="00AE082D"/>
    <w:rsid w:val="00AE3B6C"/>
    <w:rsid w:val="00AE48E8"/>
    <w:rsid w:val="00AE4B9D"/>
    <w:rsid w:val="00AE4E32"/>
    <w:rsid w:val="00AF004A"/>
    <w:rsid w:val="00AF0148"/>
    <w:rsid w:val="00AF0EA5"/>
    <w:rsid w:val="00AF1DF1"/>
    <w:rsid w:val="00AF3266"/>
    <w:rsid w:val="00AF50F9"/>
    <w:rsid w:val="00AF5B41"/>
    <w:rsid w:val="00AF713C"/>
    <w:rsid w:val="00B02AB7"/>
    <w:rsid w:val="00B045CF"/>
    <w:rsid w:val="00B05B20"/>
    <w:rsid w:val="00B122B6"/>
    <w:rsid w:val="00B12FBC"/>
    <w:rsid w:val="00B1432B"/>
    <w:rsid w:val="00B14D30"/>
    <w:rsid w:val="00B15400"/>
    <w:rsid w:val="00B1541A"/>
    <w:rsid w:val="00B15BEF"/>
    <w:rsid w:val="00B208B8"/>
    <w:rsid w:val="00B24263"/>
    <w:rsid w:val="00B26B65"/>
    <w:rsid w:val="00B271B5"/>
    <w:rsid w:val="00B33461"/>
    <w:rsid w:val="00B339B3"/>
    <w:rsid w:val="00B36FFD"/>
    <w:rsid w:val="00B40589"/>
    <w:rsid w:val="00B44AC3"/>
    <w:rsid w:val="00B44CF4"/>
    <w:rsid w:val="00B45527"/>
    <w:rsid w:val="00B515AB"/>
    <w:rsid w:val="00B51675"/>
    <w:rsid w:val="00B51ED4"/>
    <w:rsid w:val="00B5339C"/>
    <w:rsid w:val="00B543D4"/>
    <w:rsid w:val="00B55A8F"/>
    <w:rsid w:val="00B55AD0"/>
    <w:rsid w:val="00B56389"/>
    <w:rsid w:val="00B56F4F"/>
    <w:rsid w:val="00B61598"/>
    <w:rsid w:val="00B61FD6"/>
    <w:rsid w:val="00B63819"/>
    <w:rsid w:val="00B63C06"/>
    <w:rsid w:val="00B665FE"/>
    <w:rsid w:val="00B671AF"/>
    <w:rsid w:val="00B679A5"/>
    <w:rsid w:val="00B72849"/>
    <w:rsid w:val="00B73465"/>
    <w:rsid w:val="00B74DC2"/>
    <w:rsid w:val="00B779FB"/>
    <w:rsid w:val="00B801D9"/>
    <w:rsid w:val="00B802CB"/>
    <w:rsid w:val="00B804A5"/>
    <w:rsid w:val="00B80BFD"/>
    <w:rsid w:val="00B8461D"/>
    <w:rsid w:val="00B8626B"/>
    <w:rsid w:val="00B8761F"/>
    <w:rsid w:val="00B904CC"/>
    <w:rsid w:val="00B90B88"/>
    <w:rsid w:val="00BA11FC"/>
    <w:rsid w:val="00BA24ED"/>
    <w:rsid w:val="00BA33CE"/>
    <w:rsid w:val="00BA6206"/>
    <w:rsid w:val="00BA7AA6"/>
    <w:rsid w:val="00BB1DDE"/>
    <w:rsid w:val="00BB2931"/>
    <w:rsid w:val="00BB708B"/>
    <w:rsid w:val="00BC0F32"/>
    <w:rsid w:val="00BC30AA"/>
    <w:rsid w:val="00BC4CC3"/>
    <w:rsid w:val="00BD0620"/>
    <w:rsid w:val="00BD0C82"/>
    <w:rsid w:val="00BD22C3"/>
    <w:rsid w:val="00BD3C78"/>
    <w:rsid w:val="00BD3D87"/>
    <w:rsid w:val="00BD44FF"/>
    <w:rsid w:val="00BD5848"/>
    <w:rsid w:val="00BD7C30"/>
    <w:rsid w:val="00BE2237"/>
    <w:rsid w:val="00BE4DFB"/>
    <w:rsid w:val="00BE5CD6"/>
    <w:rsid w:val="00BE6585"/>
    <w:rsid w:val="00BE72B9"/>
    <w:rsid w:val="00BF0F10"/>
    <w:rsid w:val="00BF3AA2"/>
    <w:rsid w:val="00BF46C1"/>
    <w:rsid w:val="00BF49FA"/>
    <w:rsid w:val="00C01388"/>
    <w:rsid w:val="00C01DFA"/>
    <w:rsid w:val="00C01E79"/>
    <w:rsid w:val="00C0366D"/>
    <w:rsid w:val="00C0598E"/>
    <w:rsid w:val="00C0634B"/>
    <w:rsid w:val="00C07192"/>
    <w:rsid w:val="00C079E0"/>
    <w:rsid w:val="00C105FB"/>
    <w:rsid w:val="00C11517"/>
    <w:rsid w:val="00C12208"/>
    <w:rsid w:val="00C13CBA"/>
    <w:rsid w:val="00C1534E"/>
    <w:rsid w:val="00C2451E"/>
    <w:rsid w:val="00C265EB"/>
    <w:rsid w:val="00C2723C"/>
    <w:rsid w:val="00C32E92"/>
    <w:rsid w:val="00C37373"/>
    <w:rsid w:val="00C407FE"/>
    <w:rsid w:val="00C40E83"/>
    <w:rsid w:val="00C43280"/>
    <w:rsid w:val="00C43E57"/>
    <w:rsid w:val="00C459B4"/>
    <w:rsid w:val="00C463A9"/>
    <w:rsid w:val="00C51143"/>
    <w:rsid w:val="00C516A9"/>
    <w:rsid w:val="00C51AA0"/>
    <w:rsid w:val="00C52730"/>
    <w:rsid w:val="00C53626"/>
    <w:rsid w:val="00C579BD"/>
    <w:rsid w:val="00C57E73"/>
    <w:rsid w:val="00C60CB2"/>
    <w:rsid w:val="00C60DFF"/>
    <w:rsid w:val="00C61A7A"/>
    <w:rsid w:val="00C62984"/>
    <w:rsid w:val="00C629D0"/>
    <w:rsid w:val="00C63564"/>
    <w:rsid w:val="00C638DB"/>
    <w:rsid w:val="00C64076"/>
    <w:rsid w:val="00C70FEE"/>
    <w:rsid w:val="00C71080"/>
    <w:rsid w:val="00C72223"/>
    <w:rsid w:val="00C73614"/>
    <w:rsid w:val="00C76DA5"/>
    <w:rsid w:val="00C81F2E"/>
    <w:rsid w:val="00C8219F"/>
    <w:rsid w:val="00C8228F"/>
    <w:rsid w:val="00C91363"/>
    <w:rsid w:val="00C92C43"/>
    <w:rsid w:val="00CA0C54"/>
    <w:rsid w:val="00CA5232"/>
    <w:rsid w:val="00CA5F94"/>
    <w:rsid w:val="00CA6F6E"/>
    <w:rsid w:val="00CA711F"/>
    <w:rsid w:val="00CA7A7F"/>
    <w:rsid w:val="00CB0B9E"/>
    <w:rsid w:val="00CB1806"/>
    <w:rsid w:val="00CB34B0"/>
    <w:rsid w:val="00CB4299"/>
    <w:rsid w:val="00CB56BB"/>
    <w:rsid w:val="00CB64CC"/>
    <w:rsid w:val="00CC3023"/>
    <w:rsid w:val="00CC4AB8"/>
    <w:rsid w:val="00CC5B61"/>
    <w:rsid w:val="00CC6B5F"/>
    <w:rsid w:val="00CC6FCE"/>
    <w:rsid w:val="00CD068A"/>
    <w:rsid w:val="00CD0790"/>
    <w:rsid w:val="00CE1C4B"/>
    <w:rsid w:val="00CE2047"/>
    <w:rsid w:val="00CE37B1"/>
    <w:rsid w:val="00CE45AC"/>
    <w:rsid w:val="00CE558A"/>
    <w:rsid w:val="00CF0BBD"/>
    <w:rsid w:val="00CF43B6"/>
    <w:rsid w:val="00D01B80"/>
    <w:rsid w:val="00D03191"/>
    <w:rsid w:val="00D0320A"/>
    <w:rsid w:val="00D04F57"/>
    <w:rsid w:val="00D0579E"/>
    <w:rsid w:val="00D12055"/>
    <w:rsid w:val="00D128B9"/>
    <w:rsid w:val="00D137D9"/>
    <w:rsid w:val="00D14175"/>
    <w:rsid w:val="00D1479E"/>
    <w:rsid w:val="00D1651D"/>
    <w:rsid w:val="00D16E2B"/>
    <w:rsid w:val="00D16FFF"/>
    <w:rsid w:val="00D17948"/>
    <w:rsid w:val="00D2297C"/>
    <w:rsid w:val="00D231DD"/>
    <w:rsid w:val="00D263B6"/>
    <w:rsid w:val="00D27E2E"/>
    <w:rsid w:val="00D305E9"/>
    <w:rsid w:val="00D33E28"/>
    <w:rsid w:val="00D3458A"/>
    <w:rsid w:val="00D37A2F"/>
    <w:rsid w:val="00D40EE7"/>
    <w:rsid w:val="00D42182"/>
    <w:rsid w:val="00D43C55"/>
    <w:rsid w:val="00D46249"/>
    <w:rsid w:val="00D5005D"/>
    <w:rsid w:val="00D501FC"/>
    <w:rsid w:val="00D50AAE"/>
    <w:rsid w:val="00D53D59"/>
    <w:rsid w:val="00D56286"/>
    <w:rsid w:val="00D61EA4"/>
    <w:rsid w:val="00D6268E"/>
    <w:rsid w:val="00D6299F"/>
    <w:rsid w:val="00D6349F"/>
    <w:rsid w:val="00D66C6C"/>
    <w:rsid w:val="00D7284E"/>
    <w:rsid w:val="00D735C6"/>
    <w:rsid w:val="00D73B99"/>
    <w:rsid w:val="00D77344"/>
    <w:rsid w:val="00D77FBB"/>
    <w:rsid w:val="00D8078C"/>
    <w:rsid w:val="00D80DC3"/>
    <w:rsid w:val="00D82083"/>
    <w:rsid w:val="00D82128"/>
    <w:rsid w:val="00D83E81"/>
    <w:rsid w:val="00D84C9F"/>
    <w:rsid w:val="00D921E8"/>
    <w:rsid w:val="00D92D3C"/>
    <w:rsid w:val="00D938D1"/>
    <w:rsid w:val="00D94BD9"/>
    <w:rsid w:val="00D958AB"/>
    <w:rsid w:val="00D975D8"/>
    <w:rsid w:val="00D9781A"/>
    <w:rsid w:val="00D979E1"/>
    <w:rsid w:val="00DA0308"/>
    <w:rsid w:val="00DA172E"/>
    <w:rsid w:val="00DA56ED"/>
    <w:rsid w:val="00DB1028"/>
    <w:rsid w:val="00DB1D6A"/>
    <w:rsid w:val="00DB3A9B"/>
    <w:rsid w:val="00DB5CE2"/>
    <w:rsid w:val="00DB75AC"/>
    <w:rsid w:val="00DC155F"/>
    <w:rsid w:val="00DC2F8B"/>
    <w:rsid w:val="00DC4988"/>
    <w:rsid w:val="00DC53CD"/>
    <w:rsid w:val="00DC7E20"/>
    <w:rsid w:val="00DD0049"/>
    <w:rsid w:val="00DD0F20"/>
    <w:rsid w:val="00DD1ADD"/>
    <w:rsid w:val="00DD54D9"/>
    <w:rsid w:val="00DE06CC"/>
    <w:rsid w:val="00DE0F24"/>
    <w:rsid w:val="00DE1C6B"/>
    <w:rsid w:val="00DE40F8"/>
    <w:rsid w:val="00DE4A2B"/>
    <w:rsid w:val="00DE67E2"/>
    <w:rsid w:val="00DE6829"/>
    <w:rsid w:val="00DE6E07"/>
    <w:rsid w:val="00DE71DE"/>
    <w:rsid w:val="00DE7A2D"/>
    <w:rsid w:val="00DF144A"/>
    <w:rsid w:val="00DF20D6"/>
    <w:rsid w:val="00DF44D5"/>
    <w:rsid w:val="00DF6569"/>
    <w:rsid w:val="00E00D0A"/>
    <w:rsid w:val="00E00EC2"/>
    <w:rsid w:val="00E024F6"/>
    <w:rsid w:val="00E0403D"/>
    <w:rsid w:val="00E04463"/>
    <w:rsid w:val="00E05B03"/>
    <w:rsid w:val="00E07F91"/>
    <w:rsid w:val="00E10087"/>
    <w:rsid w:val="00E13DB5"/>
    <w:rsid w:val="00E17716"/>
    <w:rsid w:val="00E21697"/>
    <w:rsid w:val="00E21E15"/>
    <w:rsid w:val="00E22D43"/>
    <w:rsid w:val="00E245D5"/>
    <w:rsid w:val="00E24640"/>
    <w:rsid w:val="00E26C20"/>
    <w:rsid w:val="00E277CE"/>
    <w:rsid w:val="00E27B6B"/>
    <w:rsid w:val="00E33C91"/>
    <w:rsid w:val="00E34941"/>
    <w:rsid w:val="00E354CD"/>
    <w:rsid w:val="00E3568F"/>
    <w:rsid w:val="00E40E77"/>
    <w:rsid w:val="00E45BBA"/>
    <w:rsid w:val="00E47B93"/>
    <w:rsid w:val="00E510B3"/>
    <w:rsid w:val="00E52BD6"/>
    <w:rsid w:val="00E537E0"/>
    <w:rsid w:val="00E542B7"/>
    <w:rsid w:val="00E558AB"/>
    <w:rsid w:val="00E55C54"/>
    <w:rsid w:val="00E56020"/>
    <w:rsid w:val="00E56A8F"/>
    <w:rsid w:val="00E570CB"/>
    <w:rsid w:val="00E61371"/>
    <w:rsid w:val="00E6304F"/>
    <w:rsid w:val="00E67896"/>
    <w:rsid w:val="00E67DAC"/>
    <w:rsid w:val="00E70789"/>
    <w:rsid w:val="00E725B9"/>
    <w:rsid w:val="00E72787"/>
    <w:rsid w:val="00E732EF"/>
    <w:rsid w:val="00E73A8A"/>
    <w:rsid w:val="00E73EDE"/>
    <w:rsid w:val="00E80FCB"/>
    <w:rsid w:val="00E81B3A"/>
    <w:rsid w:val="00E82DB3"/>
    <w:rsid w:val="00E84228"/>
    <w:rsid w:val="00E86B89"/>
    <w:rsid w:val="00E877E3"/>
    <w:rsid w:val="00E900B7"/>
    <w:rsid w:val="00E924E4"/>
    <w:rsid w:val="00E92F02"/>
    <w:rsid w:val="00E93015"/>
    <w:rsid w:val="00E93F06"/>
    <w:rsid w:val="00E94E26"/>
    <w:rsid w:val="00E960C8"/>
    <w:rsid w:val="00EA230E"/>
    <w:rsid w:val="00EA2C0F"/>
    <w:rsid w:val="00EA35FD"/>
    <w:rsid w:val="00EA70F8"/>
    <w:rsid w:val="00EB249B"/>
    <w:rsid w:val="00EB2652"/>
    <w:rsid w:val="00EB5579"/>
    <w:rsid w:val="00EB5863"/>
    <w:rsid w:val="00EB5BB6"/>
    <w:rsid w:val="00EB778F"/>
    <w:rsid w:val="00EC038C"/>
    <w:rsid w:val="00EC2A25"/>
    <w:rsid w:val="00EC2DC9"/>
    <w:rsid w:val="00EC3188"/>
    <w:rsid w:val="00EC36AE"/>
    <w:rsid w:val="00EC371A"/>
    <w:rsid w:val="00EC475C"/>
    <w:rsid w:val="00EC53F0"/>
    <w:rsid w:val="00EC6B1D"/>
    <w:rsid w:val="00EC7815"/>
    <w:rsid w:val="00ED1753"/>
    <w:rsid w:val="00ED2E55"/>
    <w:rsid w:val="00ED7E20"/>
    <w:rsid w:val="00EE0166"/>
    <w:rsid w:val="00EE0423"/>
    <w:rsid w:val="00EE17FB"/>
    <w:rsid w:val="00EE2C58"/>
    <w:rsid w:val="00EE37DB"/>
    <w:rsid w:val="00EE4790"/>
    <w:rsid w:val="00EE6394"/>
    <w:rsid w:val="00EE6E94"/>
    <w:rsid w:val="00EE7482"/>
    <w:rsid w:val="00EE75D6"/>
    <w:rsid w:val="00EF0152"/>
    <w:rsid w:val="00EF28DE"/>
    <w:rsid w:val="00EF557B"/>
    <w:rsid w:val="00EF5CD5"/>
    <w:rsid w:val="00EF651F"/>
    <w:rsid w:val="00EF7966"/>
    <w:rsid w:val="00EF7DEC"/>
    <w:rsid w:val="00F04811"/>
    <w:rsid w:val="00F061E0"/>
    <w:rsid w:val="00F0724C"/>
    <w:rsid w:val="00F07709"/>
    <w:rsid w:val="00F118EF"/>
    <w:rsid w:val="00F11D33"/>
    <w:rsid w:val="00F12CF2"/>
    <w:rsid w:val="00F169F0"/>
    <w:rsid w:val="00F16C6D"/>
    <w:rsid w:val="00F17DDA"/>
    <w:rsid w:val="00F204CC"/>
    <w:rsid w:val="00F2186D"/>
    <w:rsid w:val="00F21C05"/>
    <w:rsid w:val="00F2479F"/>
    <w:rsid w:val="00F24E4A"/>
    <w:rsid w:val="00F266D4"/>
    <w:rsid w:val="00F27A52"/>
    <w:rsid w:val="00F32B6D"/>
    <w:rsid w:val="00F32BF3"/>
    <w:rsid w:val="00F32D12"/>
    <w:rsid w:val="00F3421C"/>
    <w:rsid w:val="00F3617A"/>
    <w:rsid w:val="00F3698D"/>
    <w:rsid w:val="00F36F75"/>
    <w:rsid w:val="00F4143A"/>
    <w:rsid w:val="00F429F5"/>
    <w:rsid w:val="00F51A49"/>
    <w:rsid w:val="00F526C5"/>
    <w:rsid w:val="00F536F1"/>
    <w:rsid w:val="00F548A8"/>
    <w:rsid w:val="00F54D37"/>
    <w:rsid w:val="00F553CB"/>
    <w:rsid w:val="00F55BCC"/>
    <w:rsid w:val="00F572B6"/>
    <w:rsid w:val="00F60365"/>
    <w:rsid w:val="00F630FB"/>
    <w:rsid w:val="00F65184"/>
    <w:rsid w:val="00F66179"/>
    <w:rsid w:val="00F67152"/>
    <w:rsid w:val="00F67207"/>
    <w:rsid w:val="00F6735E"/>
    <w:rsid w:val="00F673D4"/>
    <w:rsid w:val="00F725EC"/>
    <w:rsid w:val="00F7273B"/>
    <w:rsid w:val="00F76822"/>
    <w:rsid w:val="00F76A29"/>
    <w:rsid w:val="00F776BA"/>
    <w:rsid w:val="00F80127"/>
    <w:rsid w:val="00F82239"/>
    <w:rsid w:val="00F83906"/>
    <w:rsid w:val="00F8711F"/>
    <w:rsid w:val="00F87AC4"/>
    <w:rsid w:val="00F90D18"/>
    <w:rsid w:val="00F934D2"/>
    <w:rsid w:val="00F94434"/>
    <w:rsid w:val="00F949B4"/>
    <w:rsid w:val="00F94EDD"/>
    <w:rsid w:val="00FA34AB"/>
    <w:rsid w:val="00FA468D"/>
    <w:rsid w:val="00FA4E32"/>
    <w:rsid w:val="00FA7A2A"/>
    <w:rsid w:val="00FB06DD"/>
    <w:rsid w:val="00FB1A20"/>
    <w:rsid w:val="00FB1AE3"/>
    <w:rsid w:val="00FB3F11"/>
    <w:rsid w:val="00FB5468"/>
    <w:rsid w:val="00FB64A2"/>
    <w:rsid w:val="00FC1640"/>
    <w:rsid w:val="00FC217C"/>
    <w:rsid w:val="00FC224B"/>
    <w:rsid w:val="00FC4FC1"/>
    <w:rsid w:val="00FD1F90"/>
    <w:rsid w:val="00FD5461"/>
    <w:rsid w:val="00FD5E54"/>
    <w:rsid w:val="00FD7361"/>
    <w:rsid w:val="00FE20A2"/>
    <w:rsid w:val="00FE4EFF"/>
    <w:rsid w:val="00FF23A2"/>
    <w:rsid w:val="00FF2CA0"/>
    <w:rsid w:val="00FF30FF"/>
    <w:rsid w:val="00FF3328"/>
    <w:rsid w:val="00FF7DAF"/>
    <w:rsid w:val="00FF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C516A9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locked/>
    <w:rsid w:val="00D53D5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вободная форма"/>
    <w:rsid w:val="00C516A9"/>
    <w:rPr>
      <w:rFonts w:eastAsia="ヒラギノ角ゴ Pro W3"/>
      <w:color w:val="000000"/>
    </w:rPr>
  </w:style>
  <w:style w:type="paragraph" w:customStyle="1" w:styleId="21">
    <w:name w:val="Обычный2"/>
    <w:rsid w:val="00C516A9"/>
    <w:rPr>
      <w:rFonts w:eastAsia="ヒラギノ角ゴ Pro W3"/>
      <w:color w:val="000000"/>
      <w:sz w:val="24"/>
    </w:rPr>
  </w:style>
  <w:style w:type="paragraph" w:customStyle="1" w:styleId="1">
    <w:name w:val="Обычный1"/>
    <w:rsid w:val="00C516A9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10">
    <w:name w:val="Абзац списка1"/>
    <w:rsid w:val="00C516A9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styleId="a4">
    <w:name w:val="List Paragraph"/>
    <w:uiPriority w:val="34"/>
    <w:qFormat/>
    <w:rsid w:val="00C516A9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paragraph" w:customStyle="1" w:styleId="ConsPlusNormal">
    <w:name w:val="ConsPlusNormal"/>
    <w:rsid w:val="00C516A9"/>
    <w:pPr>
      <w:widowControl w:val="0"/>
      <w:ind w:firstLine="720"/>
    </w:pPr>
    <w:rPr>
      <w:rFonts w:ascii="Arial" w:eastAsia="ヒラギノ角ゴ Pro W3" w:hAnsi="Arial"/>
      <w:color w:val="000000"/>
    </w:rPr>
  </w:style>
  <w:style w:type="paragraph" w:customStyle="1" w:styleId="A5">
    <w:name w:val="Свободная форма A"/>
    <w:rsid w:val="00C516A9"/>
    <w:rPr>
      <w:rFonts w:eastAsia="ヒラギノ角ゴ Pro W3"/>
      <w:color w:val="000000"/>
    </w:rPr>
  </w:style>
  <w:style w:type="paragraph" w:customStyle="1" w:styleId="ConsPlusTitle">
    <w:name w:val="ConsPlusTitle"/>
    <w:rsid w:val="00C516A9"/>
    <w:pPr>
      <w:widowControl w:val="0"/>
    </w:pPr>
    <w:rPr>
      <w:rFonts w:ascii="Lucida Grande" w:eastAsia="ヒラギノ角ゴ Pro W3" w:hAnsi="Lucida Grande"/>
      <w:b/>
      <w:color w:val="000000"/>
      <w:sz w:val="22"/>
    </w:rPr>
  </w:style>
  <w:style w:type="paragraph" w:customStyle="1" w:styleId="ConsPlusNonformat">
    <w:name w:val="ConsPlusNonformat"/>
    <w:uiPriority w:val="99"/>
    <w:rsid w:val="00C516A9"/>
    <w:rPr>
      <w:rFonts w:ascii="Courier New" w:eastAsia="ヒラギノ角ゴ Pro W3" w:hAnsi="Courier New"/>
      <w:color w:val="000000"/>
    </w:rPr>
  </w:style>
  <w:style w:type="paragraph" w:styleId="a6">
    <w:name w:val="header"/>
    <w:basedOn w:val="a"/>
    <w:link w:val="a7"/>
    <w:uiPriority w:val="99"/>
    <w:locked/>
    <w:rsid w:val="00B405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40589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locked/>
    <w:rsid w:val="00B405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40589"/>
    <w:rPr>
      <w:sz w:val="24"/>
      <w:szCs w:val="24"/>
      <w:lang w:val="en-US" w:eastAsia="en-US"/>
    </w:rPr>
  </w:style>
  <w:style w:type="paragraph" w:styleId="aa">
    <w:name w:val="endnote text"/>
    <w:basedOn w:val="a"/>
    <w:link w:val="ab"/>
    <w:locked/>
    <w:rsid w:val="00777448"/>
    <w:rPr>
      <w:sz w:val="20"/>
      <w:szCs w:val="20"/>
    </w:rPr>
  </w:style>
  <w:style w:type="character" w:customStyle="1" w:styleId="ab">
    <w:name w:val="Текст концевой сноски Знак"/>
    <w:link w:val="aa"/>
    <w:rsid w:val="00777448"/>
    <w:rPr>
      <w:lang w:val="en-US" w:eastAsia="en-US"/>
    </w:rPr>
  </w:style>
  <w:style w:type="character" w:styleId="ac">
    <w:name w:val="endnote reference"/>
    <w:locked/>
    <w:rsid w:val="00777448"/>
    <w:rPr>
      <w:vertAlign w:val="superscript"/>
    </w:rPr>
  </w:style>
  <w:style w:type="paragraph" w:styleId="ad">
    <w:name w:val="footnote text"/>
    <w:basedOn w:val="a"/>
    <w:link w:val="ae"/>
    <w:locked/>
    <w:rsid w:val="00777448"/>
    <w:rPr>
      <w:sz w:val="20"/>
      <w:szCs w:val="20"/>
    </w:rPr>
  </w:style>
  <w:style w:type="character" w:customStyle="1" w:styleId="ae">
    <w:name w:val="Текст сноски Знак"/>
    <w:link w:val="ad"/>
    <w:rsid w:val="00777448"/>
    <w:rPr>
      <w:lang w:val="en-US" w:eastAsia="en-US"/>
    </w:rPr>
  </w:style>
  <w:style w:type="character" w:styleId="af">
    <w:name w:val="footnote reference"/>
    <w:locked/>
    <w:rsid w:val="00777448"/>
    <w:rPr>
      <w:vertAlign w:val="superscript"/>
    </w:rPr>
  </w:style>
  <w:style w:type="character" w:customStyle="1" w:styleId="20">
    <w:name w:val="Заголовок 2 Знак"/>
    <w:link w:val="2"/>
    <w:rsid w:val="00D53D59"/>
    <w:rPr>
      <w:b/>
      <w:sz w:val="28"/>
    </w:rPr>
  </w:style>
  <w:style w:type="paragraph" w:styleId="af0">
    <w:name w:val="Document Map"/>
    <w:basedOn w:val="a"/>
    <w:link w:val="af1"/>
    <w:locked/>
    <w:rsid w:val="001A25A7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1A25A7"/>
    <w:rPr>
      <w:rFonts w:ascii="Tahoma" w:hAnsi="Tahoma" w:cs="Tahoma"/>
      <w:sz w:val="16"/>
      <w:szCs w:val="16"/>
      <w:lang w:val="en-US" w:eastAsia="en-US"/>
    </w:rPr>
  </w:style>
  <w:style w:type="paragraph" w:styleId="af2">
    <w:name w:val="Balloon Text"/>
    <w:basedOn w:val="a"/>
    <w:link w:val="af3"/>
    <w:locked/>
    <w:rsid w:val="00EA230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EA230E"/>
    <w:rPr>
      <w:rFonts w:ascii="Tahoma" w:hAnsi="Tahoma" w:cs="Tahoma"/>
      <w:sz w:val="16"/>
      <w:szCs w:val="16"/>
      <w:lang w:val="en-US" w:eastAsia="en-US"/>
    </w:rPr>
  </w:style>
  <w:style w:type="paragraph" w:customStyle="1" w:styleId="ConsPlusCell">
    <w:name w:val="ConsPlusCell"/>
    <w:uiPriority w:val="99"/>
    <w:rsid w:val="004A14D2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6997-2457-49BD-897A-11951B43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Kovaleva_YV</dc:creator>
  <cp:lastModifiedBy>adm18</cp:lastModifiedBy>
  <cp:revision>12</cp:revision>
  <cp:lastPrinted>2021-04-09T05:24:00Z</cp:lastPrinted>
  <dcterms:created xsi:type="dcterms:W3CDTF">2021-04-01T02:45:00Z</dcterms:created>
  <dcterms:modified xsi:type="dcterms:W3CDTF">2021-04-22T06:13:00Z</dcterms:modified>
</cp:coreProperties>
</file>